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FD" w:rsidRDefault="008D62FD" w:rsidP="008D62FD">
      <w:pPr>
        <w:autoSpaceDE w:val="0"/>
        <w:adjustRightInd w:val="0"/>
        <w:ind w:right="-82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PA</w:t>
      </w:r>
      <w:r>
        <w:rPr>
          <w:rFonts w:ascii="Garamond" w:hAnsi="Garamond"/>
          <w:b/>
          <w:bCs/>
          <w:spacing w:val="-1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TO</w:t>
      </w:r>
      <w:r>
        <w:rPr>
          <w:rFonts w:ascii="Garamond" w:hAnsi="Garamond"/>
          <w:b/>
          <w:bCs/>
          <w:spacing w:val="-1"/>
          <w:sz w:val="28"/>
          <w:szCs w:val="28"/>
        </w:rPr>
        <w:t>D</w:t>
      </w:r>
      <w:r>
        <w:rPr>
          <w:rFonts w:ascii="Garamond" w:hAnsi="Garamond"/>
          <w:b/>
          <w:bCs/>
          <w:sz w:val="28"/>
          <w:szCs w:val="28"/>
        </w:rPr>
        <w:t>I I</w:t>
      </w:r>
      <w:r>
        <w:rPr>
          <w:rFonts w:ascii="Garamond" w:hAnsi="Garamond"/>
          <w:b/>
          <w:bCs/>
          <w:w w:val="99"/>
          <w:sz w:val="28"/>
          <w:szCs w:val="28"/>
        </w:rPr>
        <w:t>N</w:t>
      </w:r>
      <w:r>
        <w:rPr>
          <w:rFonts w:ascii="Garamond" w:hAnsi="Garamond"/>
          <w:b/>
          <w:bCs/>
          <w:spacing w:val="-1"/>
          <w:w w:val="99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E</w:t>
      </w:r>
      <w:r>
        <w:rPr>
          <w:rFonts w:ascii="Garamond" w:hAnsi="Garamond"/>
          <w:b/>
          <w:bCs/>
          <w:w w:val="99"/>
          <w:sz w:val="28"/>
          <w:szCs w:val="28"/>
        </w:rPr>
        <w:t>GR</w:t>
      </w:r>
      <w:r>
        <w:rPr>
          <w:rFonts w:ascii="Garamond" w:hAnsi="Garamond"/>
          <w:b/>
          <w:bCs/>
          <w:spacing w:val="-1"/>
          <w:w w:val="99"/>
          <w:sz w:val="28"/>
          <w:szCs w:val="28"/>
        </w:rPr>
        <w:t>I</w:t>
      </w:r>
      <w:r>
        <w:rPr>
          <w:rFonts w:ascii="Garamond" w:hAnsi="Garamond"/>
          <w:b/>
          <w:bCs/>
          <w:w w:val="99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A’</w:t>
      </w:r>
    </w:p>
    <w:p w:rsidR="008D62FD" w:rsidRDefault="008D62FD" w:rsidP="008D62FD">
      <w:pPr>
        <w:autoSpaceDE w:val="0"/>
        <w:adjustRightInd w:val="0"/>
        <w:spacing w:before="10" w:line="130" w:lineRule="exact"/>
        <w:rPr>
          <w:rFonts w:ascii="Garamond" w:hAnsi="Garamond"/>
          <w:sz w:val="13"/>
          <w:szCs w:val="13"/>
        </w:rPr>
      </w:pPr>
    </w:p>
    <w:p w:rsidR="008D62FD" w:rsidRDefault="008D62FD" w:rsidP="008D62FD">
      <w:pPr>
        <w:autoSpaceDE w:val="0"/>
        <w:adjustRightInd w:val="0"/>
        <w:spacing w:line="200" w:lineRule="exact"/>
        <w:rPr>
          <w:rFonts w:ascii="Garamond" w:hAnsi="Garamond"/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ind w:left="116" w:right="-20"/>
        <w:rPr>
          <w:sz w:val="20"/>
          <w:szCs w:val="20"/>
        </w:rPr>
      </w:pPr>
      <w:r w:rsidRPr="00EE0547">
        <w:rPr>
          <w:b/>
          <w:bCs/>
          <w:spacing w:val="-1"/>
          <w:sz w:val="20"/>
          <w:szCs w:val="20"/>
        </w:rPr>
        <w:t xml:space="preserve">Oggetto: </w:t>
      </w:r>
      <w:r w:rsidRPr="00EE0547">
        <w:rPr>
          <w:b/>
          <w:bCs/>
          <w:sz w:val="20"/>
          <w:szCs w:val="20"/>
        </w:rPr>
        <w:t>Ga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a</w:t>
      </w:r>
      <w:r w:rsidR="000747D9">
        <w:rPr>
          <w:b/>
          <w:bCs/>
          <w:sz w:val="20"/>
          <w:szCs w:val="20"/>
        </w:rPr>
        <w:t xml:space="preserve"> </w:t>
      </w:r>
      <w:r w:rsidRPr="00EE0547">
        <w:rPr>
          <w:b/>
          <w:bCs/>
          <w:sz w:val="20"/>
          <w:szCs w:val="20"/>
        </w:rPr>
        <w:t>per_______________________________________________________________________________</w:t>
      </w:r>
    </w:p>
    <w:p w:rsidR="008D62FD" w:rsidRPr="00EE0547" w:rsidRDefault="008D62FD" w:rsidP="008D62FD">
      <w:pPr>
        <w:autoSpaceDE w:val="0"/>
        <w:adjustRightInd w:val="0"/>
        <w:spacing w:before="5" w:line="220" w:lineRule="exact"/>
        <w:ind w:left="180" w:firstLine="528"/>
        <w:rPr>
          <w:sz w:val="20"/>
          <w:szCs w:val="22"/>
        </w:rPr>
      </w:pPr>
      <w:r w:rsidRPr="00EE0547">
        <w:rPr>
          <w:sz w:val="20"/>
          <w:szCs w:val="22"/>
        </w:rPr>
        <w:t xml:space="preserve">dell’Istituto </w:t>
      </w:r>
      <w:r w:rsidRPr="00EE0547">
        <w:rPr>
          <w:spacing w:val="-1"/>
          <w:sz w:val="20"/>
          <w:szCs w:val="20"/>
        </w:rPr>
        <w:t xml:space="preserve">Comprensivo </w:t>
      </w:r>
      <w:r>
        <w:rPr>
          <w:spacing w:val="-1"/>
          <w:sz w:val="20"/>
          <w:szCs w:val="20"/>
        </w:rPr>
        <w:t>GARIBALDI</w:t>
      </w:r>
      <w:r w:rsidR="001005FC">
        <w:rPr>
          <w:spacing w:val="-1"/>
          <w:sz w:val="20"/>
          <w:szCs w:val="20"/>
        </w:rPr>
        <w:t>-</w:t>
      </w:r>
      <w:r>
        <w:rPr>
          <w:spacing w:val="-1"/>
          <w:sz w:val="20"/>
          <w:szCs w:val="20"/>
        </w:rPr>
        <w:t>LEONE di Trinitapoli</w:t>
      </w:r>
      <w:r w:rsidRPr="00EE0547">
        <w:rPr>
          <w:sz w:val="20"/>
          <w:szCs w:val="22"/>
        </w:rPr>
        <w:t>.</w:t>
      </w:r>
    </w:p>
    <w:p w:rsidR="008D62FD" w:rsidRPr="00EE0547" w:rsidRDefault="008D62FD" w:rsidP="008D62FD">
      <w:pPr>
        <w:autoSpaceDE w:val="0"/>
        <w:adjustRightInd w:val="0"/>
        <w:ind w:left="4860" w:right="4748" w:hanging="540"/>
        <w:jc w:val="center"/>
        <w:rPr>
          <w:b/>
          <w:sz w:val="22"/>
          <w:szCs w:val="20"/>
        </w:rPr>
      </w:pPr>
      <w:r w:rsidRPr="00EE0547">
        <w:rPr>
          <w:b/>
          <w:w w:val="99"/>
          <w:sz w:val="22"/>
          <w:szCs w:val="20"/>
        </w:rPr>
        <w:t>tra</w:t>
      </w:r>
    </w:p>
    <w:p w:rsidR="008D62FD" w:rsidRPr="00EE0547" w:rsidRDefault="008D62FD" w:rsidP="008D62FD">
      <w:pPr>
        <w:autoSpaceDE w:val="0"/>
        <w:adjustRightInd w:val="0"/>
        <w:ind w:right="4748"/>
        <w:rPr>
          <w:b/>
          <w:sz w:val="16"/>
          <w:szCs w:val="16"/>
        </w:rPr>
      </w:pPr>
    </w:p>
    <w:p w:rsidR="008D62FD" w:rsidRPr="00EE0547" w:rsidRDefault="008D62FD" w:rsidP="008D62FD">
      <w:pPr>
        <w:autoSpaceDE w:val="0"/>
        <w:adjustRightInd w:val="0"/>
        <w:spacing w:before="5" w:line="220" w:lineRule="exact"/>
        <w:ind w:left="180" w:firstLine="528"/>
        <w:jc w:val="both"/>
        <w:rPr>
          <w:sz w:val="20"/>
          <w:szCs w:val="22"/>
        </w:rPr>
      </w:pPr>
      <w:r w:rsidRPr="00EE0547">
        <w:rPr>
          <w:sz w:val="20"/>
          <w:szCs w:val="22"/>
        </w:rPr>
        <w:t xml:space="preserve">dell’Istituto </w:t>
      </w:r>
      <w:r w:rsidRPr="00EE0547">
        <w:rPr>
          <w:spacing w:val="-1"/>
          <w:sz w:val="20"/>
          <w:szCs w:val="20"/>
        </w:rPr>
        <w:t xml:space="preserve">Comprensivo </w:t>
      </w:r>
      <w:r>
        <w:rPr>
          <w:spacing w:val="-1"/>
          <w:sz w:val="20"/>
          <w:szCs w:val="20"/>
        </w:rPr>
        <w:t>GARIBALDI</w:t>
      </w:r>
      <w:r w:rsidR="001005FC">
        <w:rPr>
          <w:spacing w:val="-1"/>
          <w:sz w:val="20"/>
          <w:szCs w:val="20"/>
        </w:rPr>
        <w:t>-</w:t>
      </w:r>
      <w:r>
        <w:rPr>
          <w:spacing w:val="-1"/>
          <w:sz w:val="20"/>
          <w:szCs w:val="20"/>
        </w:rPr>
        <w:t>LEONE di Trinitapoli</w:t>
      </w:r>
    </w:p>
    <w:p w:rsidR="008D62FD" w:rsidRPr="00EE0547" w:rsidRDefault="008D62FD" w:rsidP="008D62FD">
      <w:pPr>
        <w:autoSpaceDE w:val="0"/>
        <w:adjustRightInd w:val="0"/>
        <w:spacing w:line="480" w:lineRule="auto"/>
        <w:ind w:right="98"/>
        <w:rPr>
          <w:b/>
          <w:w w:val="99"/>
          <w:sz w:val="22"/>
          <w:szCs w:val="20"/>
        </w:rPr>
      </w:pPr>
      <w:r w:rsidRPr="00EE0547">
        <w:rPr>
          <w:b/>
          <w:w w:val="99"/>
          <w:sz w:val="22"/>
          <w:szCs w:val="20"/>
        </w:rPr>
        <w:t>e</w:t>
      </w:r>
    </w:p>
    <w:p w:rsidR="008D62FD" w:rsidRPr="00EE0547" w:rsidRDefault="008D62FD" w:rsidP="008D62FD">
      <w:pPr>
        <w:autoSpaceDE w:val="0"/>
        <w:adjustRightInd w:val="0"/>
        <w:ind w:left="116" w:right="-82"/>
        <w:rPr>
          <w:w w:val="99"/>
          <w:sz w:val="20"/>
          <w:szCs w:val="20"/>
        </w:rPr>
      </w:pP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aSocie</w:t>
      </w:r>
      <w:r w:rsidRPr="00EE0547">
        <w:rPr>
          <w:spacing w:val="-2"/>
          <w:sz w:val="20"/>
          <w:szCs w:val="20"/>
        </w:rPr>
        <w:t>t</w:t>
      </w:r>
      <w:r w:rsidRPr="00EE0547">
        <w:rPr>
          <w:sz w:val="20"/>
          <w:szCs w:val="20"/>
        </w:rPr>
        <w:t>à</w:t>
      </w:r>
      <w:r w:rsidRPr="00EE0547">
        <w:rPr>
          <w:w w:val="99"/>
          <w:sz w:val="20"/>
          <w:szCs w:val="20"/>
        </w:rPr>
        <w:t xml:space="preserve">…………………..…………………………………………. </w:t>
      </w:r>
      <w:r w:rsidRPr="00EE0547">
        <w:rPr>
          <w:sz w:val="20"/>
          <w:szCs w:val="20"/>
        </w:rPr>
        <w:t>(di</w:t>
      </w:r>
      <w:r w:rsidRPr="00EE0547">
        <w:rPr>
          <w:spacing w:val="-1"/>
          <w:sz w:val="20"/>
          <w:szCs w:val="20"/>
        </w:rPr>
        <w:t xml:space="preserve"> s</w:t>
      </w:r>
      <w:r w:rsidRPr="00EE0547">
        <w:rPr>
          <w:sz w:val="20"/>
          <w:szCs w:val="20"/>
        </w:rPr>
        <w:t>eguitodenomina</w:t>
      </w:r>
      <w:r w:rsidRPr="00EE0547">
        <w:rPr>
          <w:spacing w:val="-2"/>
          <w:sz w:val="20"/>
          <w:szCs w:val="20"/>
        </w:rPr>
        <w:t>t</w:t>
      </w:r>
      <w:r w:rsidRPr="00EE0547">
        <w:rPr>
          <w:sz w:val="20"/>
          <w:szCs w:val="20"/>
        </w:rPr>
        <w:t>aSocie</w:t>
      </w:r>
      <w:r w:rsidRPr="00EE0547">
        <w:rPr>
          <w:spacing w:val="-2"/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à</w:t>
      </w:r>
      <w:r w:rsidRPr="00EE0547">
        <w:rPr>
          <w:sz w:val="20"/>
          <w:szCs w:val="20"/>
        </w:rPr>
        <w:t xml:space="preserve">),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ede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eg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 xml:space="preserve">ein </w:t>
      </w:r>
      <w:r w:rsidRPr="00EE0547">
        <w:rPr>
          <w:w w:val="99"/>
          <w:sz w:val="20"/>
          <w:szCs w:val="20"/>
        </w:rPr>
        <w:t xml:space="preserve">………………………….., </w:t>
      </w:r>
      <w:r w:rsidRPr="00EE0547">
        <w:rPr>
          <w:sz w:val="20"/>
          <w:szCs w:val="20"/>
        </w:rPr>
        <w:t>v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a ………………………………………….……n…….</w:t>
      </w:r>
      <w:r w:rsidRPr="00EE0547">
        <w:rPr>
          <w:spacing w:val="-1"/>
          <w:position w:val="1"/>
          <w:sz w:val="20"/>
          <w:szCs w:val="20"/>
        </w:rPr>
        <w:t>c</w:t>
      </w:r>
      <w:r w:rsidRPr="00EE0547">
        <w:rPr>
          <w:position w:val="1"/>
          <w:sz w:val="20"/>
          <w:szCs w:val="20"/>
        </w:rPr>
        <w:t>odice</w:t>
      </w:r>
      <w:r w:rsidRPr="00EE0547">
        <w:rPr>
          <w:spacing w:val="-1"/>
          <w:position w:val="1"/>
          <w:sz w:val="20"/>
          <w:szCs w:val="20"/>
        </w:rPr>
        <w:t>f</w:t>
      </w:r>
      <w:r w:rsidRPr="00EE0547">
        <w:rPr>
          <w:position w:val="1"/>
          <w:sz w:val="20"/>
          <w:szCs w:val="20"/>
        </w:rPr>
        <w:t>i</w:t>
      </w:r>
      <w:r w:rsidRPr="00EE0547">
        <w:rPr>
          <w:spacing w:val="-1"/>
          <w:position w:val="1"/>
          <w:sz w:val="20"/>
          <w:szCs w:val="20"/>
        </w:rPr>
        <w:t>s</w:t>
      </w:r>
      <w:r w:rsidRPr="00EE0547">
        <w:rPr>
          <w:position w:val="1"/>
          <w:sz w:val="20"/>
          <w:szCs w:val="20"/>
        </w:rPr>
        <w:t>c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spacing w:val="-2"/>
          <w:position w:val="1"/>
          <w:sz w:val="20"/>
          <w:szCs w:val="20"/>
        </w:rPr>
        <w:t>l</w:t>
      </w:r>
      <w:r w:rsidRPr="00EE0547">
        <w:rPr>
          <w:position w:val="1"/>
          <w:sz w:val="20"/>
          <w:szCs w:val="20"/>
        </w:rPr>
        <w:t>e/</w:t>
      </w:r>
      <w:r w:rsidRPr="00EE0547">
        <w:rPr>
          <w:spacing w:val="-1"/>
          <w:position w:val="1"/>
          <w:sz w:val="20"/>
          <w:szCs w:val="20"/>
        </w:rPr>
        <w:t>P</w:t>
      </w:r>
      <w:r w:rsidRPr="00EE0547">
        <w:rPr>
          <w:position w:val="1"/>
          <w:sz w:val="20"/>
          <w:szCs w:val="20"/>
        </w:rPr>
        <w:t>.</w:t>
      </w:r>
      <w:r w:rsidRPr="00EE0547">
        <w:rPr>
          <w:spacing w:val="-1"/>
          <w:position w:val="1"/>
          <w:sz w:val="20"/>
          <w:szCs w:val="20"/>
        </w:rPr>
        <w:t>I</w:t>
      </w:r>
      <w:r w:rsidRPr="00EE0547">
        <w:rPr>
          <w:position w:val="1"/>
          <w:sz w:val="20"/>
          <w:szCs w:val="20"/>
        </w:rPr>
        <w:t>VA………….</w:t>
      </w:r>
      <w:r w:rsidRPr="00EE0547">
        <w:rPr>
          <w:w w:val="99"/>
          <w:position w:val="1"/>
          <w:sz w:val="20"/>
          <w:szCs w:val="20"/>
        </w:rPr>
        <w:t xml:space="preserve">…………………….………., </w:t>
      </w:r>
      <w:r w:rsidRPr="00EE0547">
        <w:rPr>
          <w:spacing w:val="-1"/>
          <w:position w:val="1"/>
          <w:sz w:val="20"/>
          <w:szCs w:val="20"/>
        </w:rPr>
        <w:t>r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position w:val="1"/>
          <w:sz w:val="20"/>
          <w:szCs w:val="20"/>
        </w:rPr>
        <w:t>pp</w:t>
      </w:r>
      <w:r w:rsidRPr="00EE0547">
        <w:rPr>
          <w:spacing w:val="-1"/>
          <w:position w:val="1"/>
          <w:sz w:val="20"/>
          <w:szCs w:val="20"/>
        </w:rPr>
        <w:t>r</w:t>
      </w:r>
      <w:r w:rsidRPr="00EE0547">
        <w:rPr>
          <w:position w:val="1"/>
          <w:sz w:val="20"/>
          <w:szCs w:val="20"/>
        </w:rPr>
        <w:t>e</w:t>
      </w:r>
      <w:r w:rsidRPr="00EE0547">
        <w:rPr>
          <w:spacing w:val="-1"/>
          <w:position w:val="1"/>
          <w:sz w:val="20"/>
          <w:szCs w:val="20"/>
        </w:rPr>
        <w:t>s</w:t>
      </w:r>
      <w:r w:rsidRPr="00EE0547">
        <w:rPr>
          <w:position w:val="1"/>
          <w:sz w:val="20"/>
          <w:szCs w:val="20"/>
        </w:rPr>
        <w:t>ent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position w:val="1"/>
          <w:sz w:val="20"/>
          <w:szCs w:val="20"/>
        </w:rPr>
        <w:t>tada……………………………</w:t>
      </w:r>
      <w:r w:rsidRPr="00EE0547">
        <w:rPr>
          <w:spacing w:val="-2"/>
          <w:position w:val="1"/>
          <w:sz w:val="20"/>
          <w:szCs w:val="20"/>
        </w:rPr>
        <w:t>.</w:t>
      </w:r>
      <w:r w:rsidRPr="00EE0547">
        <w:rPr>
          <w:position w:val="1"/>
          <w:sz w:val="20"/>
          <w:szCs w:val="20"/>
        </w:rPr>
        <w:t>.</w:t>
      </w:r>
      <w:r w:rsidRPr="00EE0547">
        <w:rPr>
          <w:w w:val="99"/>
          <w:sz w:val="20"/>
          <w:szCs w:val="20"/>
        </w:rPr>
        <w:t>……………………………….…</w:t>
      </w:r>
      <w:r w:rsidRPr="00EE0547">
        <w:rPr>
          <w:spacing w:val="-2"/>
          <w:w w:val="99"/>
          <w:sz w:val="20"/>
          <w:szCs w:val="20"/>
        </w:rPr>
        <w:t>……..</w:t>
      </w:r>
      <w:r w:rsidRPr="00EE0547">
        <w:rPr>
          <w:w w:val="99"/>
          <w:sz w:val="20"/>
          <w:szCs w:val="20"/>
        </w:rPr>
        <w:t>.</w:t>
      </w:r>
    </w:p>
    <w:p w:rsidR="008D62FD" w:rsidRPr="00EE0547" w:rsidRDefault="008D62FD" w:rsidP="008D62FD">
      <w:pPr>
        <w:autoSpaceDE w:val="0"/>
        <w:adjustRightInd w:val="0"/>
        <w:ind w:left="116" w:right="-82"/>
        <w:rPr>
          <w:sz w:val="20"/>
          <w:szCs w:val="20"/>
        </w:rPr>
      </w:pPr>
      <w:r w:rsidRPr="00EE0547">
        <w:rPr>
          <w:sz w:val="20"/>
          <w:szCs w:val="20"/>
        </w:rPr>
        <w:t>in qualitàdi ………</w:t>
      </w:r>
      <w:r w:rsidRPr="00EE0547">
        <w:rPr>
          <w:spacing w:val="-2"/>
          <w:sz w:val="20"/>
          <w:szCs w:val="20"/>
        </w:rPr>
        <w:t>.</w:t>
      </w:r>
      <w:r w:rsidRPr="00EE0547">
        <w:rPr>
          <w:sz w:val="20"/>
          <w:szCs w:val="20"/>
        </w:rPr>
        <w:t>.…………………………………………………………………………………………………</w:t>
      </w:r>
    </w:p>
    <w:p w:rsidR="008D62FD" w:rsidRPr="00EE0547" w:rsidRDefault="008D62FD" w:rsidP="008D62FD">
      <w:pPr>
        <w:autoSpaceDE w:val="0"/>
        <w:adjustRightInd w:val="0"/>
        <w:spacing w:before="18" w:line="200" w:lineRule="exact"/>
        <w:rPr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spacing w:line="224" w:lineRule="exact"/>
        <w:ind w:left="116" w:right="74"/>
        <w:jc w:val="both"/>
        <w:rPr>
          <w:sz w:val="20"/>
          <w:szCs w:val="20"/>
        </w:rPr>
      </w:pPr>
      <w:r w:rsidRPr="00EE0547">
        <w:rPr>
          <w:b/>
          <w:bCs/>
          <w:spacing w:val="-1"/>
          <w:sz w:val="20"/>
          <w:szCs w:val="20"/>
        </w:rPr>
        <w:t>I</w:t>
      </w:r>
      <w:r w:rsidRPr="00EE0547">
        <w:rPr>
          <w:b/>
          <w:bCs/>
          <w:sz w:val="20"/>
          <w:szCs w:val="20"/>
        </w:rPr>
        <w:t>lp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esentedoc</w:t>
      </w:r>
      <w:r w:rsidRPr="00EE0547">
        <w:rPr>
          <w:b/>
          <w:bCs/>
          <w:spacing w:val="-2"/>
          <w:sz w:val="20"/>
          <w:szCs w:val="20"/>
        </w:rPr>
        <w:t>u</w:t>
      </w:r>
      <w:r w:rsidRPr="00EE0547">
        <w:rPr>
          <w:b/>
          <w:bCs/>
          <w:spacing w:val="-1"/>
          <w:sz w:val="20"/>
          <w:szCs w:val="20"/>
        </w:rPr>
        <w:t>m</w:t>
      </w:r>
      <w:r w:rsidRPr="00EE0547">
        <w:rPr>
          <w:b/>
          <w:bCs/>
          <w:sz w:val="20"/>
          <w:szCs w:val="20"/>
        </w:rPr>
        <w:t>en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odevees</w:t>
      </w:r>
      <w:r w:rsidRPr="00EE0547">
        <w:rPr>
          <w:b/>
          <w:bCs/>
          <w:spacing w:val="-1"/>
          <w:sz w:val="20"/>
          <w:szCs w:val="20"/>
        </w:rPr>
        <w:t>s</w:t>
      </w:r>
      <w:r w:rsidRPr="00EE0547">
        <w:rPr>
          <w:b/>
          <w:bCs/>
          <w:sz w:val="20"/>
          <w:szCs w:val="20"/>
        </w:rPr>
        <w:t>e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eo</w:t>
      </w:r>
      <w:r w:rsidRPr="00EE0547">
        <w:rPr>
          <w:b/>
          <w:bCs/>
          <w:spacing w:val="-1"/>
          <w:sz w:val="20"/>
          <w:szCs w:val="20"/>
        </w:rPr>
        <w:t>b</w:t>
      </w:r>
      <w:r w:rsidRPr="00EE0547">
        <w:rPr>
          <w:b/>
          <w:bCs/>
          <w:sz w:val="20"/>
          <w:szCs w:val="20"/>
        </w:rPr>
        <w:t>bliga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o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ia</w:t>
      </w:r>
      <w:r w:rsidRPr="00EE0547">
        <w:rPr>
          <w:b/>
          <w:bCs/>
          <w:spacing w:val="-1"/>
          <w:sz w:val="20"/>
          <w:szCs w:val="20"/>
        </w:rPr>
        <w:t>m</w:t>
      </w:r>
      <w:r w:rsidRPr="00EE0547">
        <w:rPr>
          <w:b/>
          <w:bCs/>
          <w:spacing w:val="2"/>
          <w:sz w:val="20"/>
          <w:szCs w:val="20"/>
        </w:rPr>
        <w:t>e</w:t>
      </w:r>
      <w:r w:rsidRPr="00EE0547">
        <w:rPr>
          <w:b/>
          <w:bCs/>
          <w:sz w:val="20"/>
          <w:szCs w:val="20"/>
        </w:rPr>
        <w:t>nteso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tosc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ittoep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esen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a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oinsie</w:t>
      </w:r>
      <w:r w:rsidRPr="00EE0547">
        <w:rPr>
          <w:b/>
          <w:bCs/>
          <w:spacing w:val="-1"/>
          <w:sz w:val="20"/>
          <w:szCs w:val="20"/>
        </w:rPr>
        <w:t>m</w:t>
      </w:r>
      <w:r w:rsidRPr="00EE0547">
        <w:rPr>
          <w:b/>
          <w:bCs/>
          <w:sz w:val="20"/>
          <w:szCs w:val="20"/>
        </w:rPr>
        <w:t>eall’o</w:t>
      </w:r>
      <w:r w:rsidRPr="00EE0547">
        <w:rPr>
          <w:b/>
          <w:bCs/>
          <w:spacing w:val="-1"/>
          <w:sz w:val="20"/>
          <w:szCs w:val="20"/>
        </w:rPr>
        <w:t>f</w:t>
      </w:r>
      <w:r w:rsidRPr="00EE0547">
        <w:rPr>
          <w:b/>
          <w:bCs/>
          <w:sz w:val="20"/>
          <w:szCs w:val="20"/>
        </w:rPr>
        <w:t>fe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tadaci</w:t>
      </w:r>
      <w:r w:rsidRPr="00EE0547">
        <w:rPr>
          <w:b/>
          <w:bCs/>
          <w:spacing w:val="-2"/>
          <w:sz w:val="20"/>
          <w:szCs w:val="20"/>
        </w:rPr>
        <w:t>a</w:t>
      </w:r>
      <w:r w:rsidRPr="00EE0547">
        <w:rPr>
          <w:b/>
          <w:bCs/>
          <w:sz w:val="20"/>
          <w:szCs w:val="20"/>
        </w:rPr>
        <w:t>scun pa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tecipan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e a</w:t>
      </w:r>
      <w:r w:rsidRPr="00EE0547">
        <w:rPr>
          <w:b/>
          <w:bCs/>
          <w:spacing w:val="-2"/>
          <w:sz w:val="20"/>
          <w:szCs w:val="20"/>
        </w:rPr>
        <w:t>l</w:t>
      </w:r>
      <w:r w:rsidRPr="00EE0547">
        <w:rPr>
          <w:b/>
          <w:bCs/>
          <w:sz w:val="20"/>
          <w:szCs w:val="20"/>
        </w:rPr>
        <w:t>laga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a in o</w:t>
      </w:r>
      <w:r w:rsidRPr="00EE0547">
        <w:rPr>
          <w:b/>
          <w:bCs/>
          <w:spacing w:val="-1"/>
          <w:sz w:val="20"/>
          <w:szCs w:val="20"/>
        </w:rPr>
        <w:t>g</w:t>
      </w:r>
      <w:r w:rsidRPr="00EE0547">
        <w:rPr>
          <w:b/>
          <w:bCs/>
          <w:sz w:val="20"/>
          <w:szCs w:val="20"/>
        </w:rPr>
        <w:t>ge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 xml:space="preserve">to. </w:t>
      </w:r>
      <w:r w:rsidRPr="00EE0547">
        <w:rPr>
          <w:b/>
          <w:bCs/>
          <w:spacing w:val="-1"/>
          <w:sz w:val="20"/>
          <w:szCs w:val="20"/>
        </w:rPr>
        <w:t>L</w:t>
      </w:r>
      <w:r w:rsidRPr="00EE0547">
        <w:rPr>
          <w:b/>
          <w:bCs/>
          <w:sz w:val="20"/>
          <w:szCs w:val="20"/>
        </w:rPr>
        <w:t xml:space="preserve">a </w:t>
      </w:r>
      <w:r w:rsidRPr="00EE0547">
        <w:rPr>
          <w:b/>
          <w:bCs/>
          <w:spacing w:val="-1"/>
          <w:sz w:val="20"/>
          <w:szCs w:val="20"/>
        </w:rPr>
        <w:t>m</w:t>
      </w:r>
      <w:r w:rsidRPr="00EE0547">
        <w:rPr>
          <w:b/>
          <w:bCs/>
          <w:sz w:val="20"/>
          <w:szCs w:val="20"/>
        </w:rPr>
        <w:t>anca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aco</w:t>
      </w:r>
      <w:r w:rsidRPr="00EE0547">
        <w:rPr>
          <w:b/>
          <w:bCs/>
          <w:spacing w:val="-1"/>
          <w:sz w:val="20"/>
          <w:szCs w:val="20"/>
        </w:rPr>
        <w:t>n</w:t>
      </w:r>
      <w:r w:rsidRPr="00EE0547">
        <w:rPr>
          <w:b/>
          <w:bCs/>
          <w:sz w:val="20"/>
          <w:szCs w:val="20"/>
        </w:rPr>
        <w:t>segna del p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esente docu</w:t>
      </w:r>
      <w:r w:rsidRPr="00EE0547">
        <w:rPr>
          <w:b/>
          <w:bCs/>
          <w:spacing w:val="-1"/>
          <w:sz w:val="20"/>
          <w:szCs w:val="20"/>
        </w:rPr>
        <w:t>m</w:t>
      </w:r>
      <w:r w:rsidRPr="00EE0547">
        <w:rPr>
          <w:b/>
          <w:bCs/>
          <w:sz w:val="20"/>
          <w:szCs w:val="20"/>
        </w:rPr>
        <w:t>ento debita</w:t>
      </w:r>
      <w:r w:rsidRPr="00EE0547">
        <w:rPr>
          <w:b/>
          <w:bCs/>
          <w:spacing w:val="-1"/>
          <w:sz w:val="20"/>
          <w:szCs w:val="20"/>
        </w:rPr>
        <w:t>m</w:t>
      </w:r>
      <w:r w:rsidRPr="00EE0547">
        <w:rPr>
          <w:b/>
          <w:bCs/>
          <w:sz w:val="20"/>
          <w:szCs w:val="20"/>
        </w:rPr>
        <w:t xml:space="preserve">ente </w:t>
      </w:r>
      <w:r w:rsidRPr="00EE0547">
        <w:rPr>
          <w:b/>
          <w:bCs/>
          <w:spacing w:val="-1"/>
          <w:sz w:val="20"/>
          <w:szCs w:val="20"/>
        </w:rPr>
        <w:t>s</w:t>
      </w:r>
      <w:r w:rsidRPr="00EE0547">
        <w:rPr>
          <w:b/>
          <w:bCs/>
          <w:sz w:val="20"/>
          <w:szCs w:val="20"/>
        </w:rPr>
        <w:t>o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tosc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i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to co</w:t>
      </w:r>
      <w:r w:rsidRPr="00EE0547">
        <w:rPr>
          <w:b/>
          <w:bCs/>
          <w:spacing w:val="-1"/>
          <w:sz w:val="20"/>
          <w:szCs w:val="20"/>
        </w:rPr>
        <w:t>m</w:t>
      </w:r>
      <w:r w:rsidRPr="00EE0547">
        <w:rPr>
          <w:b/>
          <w:bCs/>
          <w:sz w:val="20"/>
          <w:szCs w:val="20"/>
        </w:rPr>
        <w:t>po</w:t>
      </w:r>
      <w:r w:rsidRPr="00EE0547">
        <w:rPr>
          <w:b/>
          <w:bCs/>
          <w:spacing w:val="-1"/>
          <w:sz w:val="20"/>
          <w:szCs w:val="20"/>
        </w:rPr>
        <w:t>rt</w:t>
      </w:r>
      <w:r w:rsidRPr="00EE0547">
        <w:rPr>
          <w:b/>
          <w:bCs/>
          <w:sz w:val="20"/>
          <w:szCs w:val="20"/>
        </w:rPr>
        <w:t>e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àl’e</w:t>
      </w:r>
      <w:r w:rsidRPr="00EE0547">
        <w:rPr>
          <w:b/>
          <w:bCs/>
          <w:spacing w:val="-1"/>
          <w:sz w:val="20"/>
          <w:szCs w:val="20"/>
        </w:rPr>
        <w:t>s</w:t>
      </w:r>
      <w:r w:rsidRPr="00EE0547">
        <w:rPr>
          <w:b/>
          <w:bCs/>
          <w:sz w:val="20"/>
          <w:szCs w:val="20"/>
        </w:rPr>
        <w:t>cl</w:t>
      </w:r>
      <w:r w:rsidRPr="00EE0547">
        <w:rPr>
          <w:b/>
          <w:bCs/>
          <w:spacing w:val="-1"/>
          <w:sz w:val="20"/>
          <w:szCs w:val="20"/>
        </w:rPr>
        <w:t>u</w:t>
      </w:r>
      <w:r w:rsidRPr="00EE0547">
        <w:rPr>
          <w:b/>
          <w:bCs/>
          <w:sz w:val="20"/>
          <w:szCs w:val="20"/>
        </w:rPr>
        <w:t>sio</w:t>
      </w:r>
      <w:r w:rsidRPr="00EE0547">
        <w:rPr>
          <w:b/>
          <w:bCs/>
          <w:spacing w:val="-1"/>
          <w:sz w:val="20"/>
          <w:szCs w:val="20"/>
        </w:rPr>
        <w:t>n</w:t>
      </w:r>
      <w:r w:rsidRPr="00EE0547">
        <w:rPr>
          <w:b/>
          <w:bCs/>
          <w:sz w:val="20"/>
          <w:szCs w:val="20"/>
        </w:rPr>
        <w:t>eau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o</w:t>
      </w:r>
      <w:r w:rsidRPr="00EE0547">
        <w:rPr>
          <w:b/>
          <w:bCs/>
          <w:spacing w:val="-1"/>
          <w:sz w:val="20"/>
          <w:szCs w:val="20"/>
        </w:rPr>
        <w:t>m</w:t>
      </w:r>
      <w:r w:rsidRPr="00EE0547">
        <w:rPr>
          <w:b/>
          <w:bCs/>
          <w:sz w:val="20"/>
          <w:szCs w:val="20"/>
        </w:rPr>
        <w:t>a</w:t>
      </w:r>
      <w:r w:rsidRPr="00EE0547">
        <w:rPr>
          <w:b/>
          <w:bCs/>
          <w:spacing w:val="-1"/>
          <w:sz w:val="20"/>
          <w:szCs w:val="20"/>
        </w:rPr>
        <w:t>t</w:t>
      </w:r>
      <w:r w:rsidRPr="00EE0547">
        <w:rPr>
          <w:b/>
          <w:bCs/>
          <w:sz w:val="20"/>
          <w:szCs w:val="20"/>
        </w:rPr>
        <w:t>icadalla ga</w:t>
      </w:r>
      <w:r w:rsidRPr="00EE0547">
        <w:rPr>
          <w:b/>
          <w:bCs/>
          <w:spacing w:val="-1"/>
          <w:sz w:val="20"/>
          <w:szCs w:val="20"/>
        </w:rPr>
        <w:t>r</w:t>
      </w:r>
      <w:r w:rsidRPr="00EE0547">
        <w:rPr>
          <w:b/>
          <w:bCs/>
          <w:sz w:val="20"/>
          <w:szCs w:val="20"/>
        </w:rPr>
        <w:t>a.</w:t>
      </w:r>
    </w:p>
    <w:p w:rsidR="008D62FD" w:rsidRPr="00EE0547" w:rsidRDefault="008D62FD" w:rsidP="008D62FD">
      <w:pPr>
        <w:autoSpaceDE w:val="0"/>
        <w:adjustRightInd w:val="0"/>
        <w:spacing w:before="5" w:line="220" w:lineRule="exact"/>
        <w:rPr>
          <w:sz w:val="22"/>
          <w:szCs w:val="22"/>
        </w:rPr>
      </w:pPr>
    </w:p>
    <w:p w:rsidR="008D62FD" w:rsidRPr="00EE0547" w:rsidRDefault="008D62FD" w:rsidP="008D62FD">
      <w:pPr>
        <w:autoSpaceDE w:val="0"/>
        <w:adjustRightInd w:val="0"/>
        <w:ind w:right="-82"/>
        <w:jc w:val="center"/>
        <w:rPr>
          <w:sz w:val="20"/>
          <w:szCs w:val="20"/>
        </w:rPr>
      </w:pPr>
      <w:r w:rsidRPr="00EE0547">
        <w:rPr>
          <w:b/>
          <w:bCs/>
          <w:spacing w:val="-1"/>
          <w:w w:val="99"/>
          <w:sz w:val="20"/>
          <w:szCs w:val="20"/>
        </w:rPr>
        <w:t>V</w:t>
      </w:r>
      <w:r w:rsidRPr="00EE0547">
        <w:rPr>
          <w:b/>
          <w:bCs/>
          <w:spacing w:val="1"/>
          <w:w w:val="99"/>
          <w:sz w:val="20"/>
          <w:szCs w:val="20"/>
        </w:rPr>
        <w:t>I</w:t>
      </w:r>
      <w:r w:rsidRPr="00EE0547">
        <w:rPr>
          <w:b/>
          <w:bCs/>
          <w:w w:val="99"/>
          <w:sz w:val="20"/>
          <w:szCs w:val="20"/>
        </w:rPr>
        <w:t>STO</w:t>
      </w:r>
    </w:p>
    <w:p w:rsidR="008D62FD" w:rsidRPr="00EE0547" w:rsidRDefault="008D62FD" w:rsidP="008D62FD">
      <w:pPr>
        <w:autoSpaceDE w:val="0"/>
        <w:adjustRightInd w:val="0"/>
        <w:spacing w:before="18" w:line="200" w:lineRule="exact"/>
        <w:rPr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spacing w:line="224" w:lineRule="exact"/>
        <w:ind w:left="116" w:right="55"/>
        <w:jc w:val="both"/>
        <w:rPr>
          <w:sz w:val="20"/>
          <w:szCs w:val="20"/>
        </w:rPr>
      </w:pPr>
      <w:r w:rsidRPr="00EE0547">
        <w:rPr>
          <w:sz w:val="20"/>
          <w:szCs w:val="20"/>
        </w:rPr>
        <w:t>-</w:t>
      </w:r>
      <w:r w:rsidRPr="00EE0547">
        <w:rPr>
          <w:spacing w:val="-3"/>
          <w:sz w:val="20"/>
          <w:szCs w:val="20"/>
        </w:rPr>
        <w:t>L</w:t>
      </w:r>
      <w:r w:rsidRPr="00EE0547">
        <w:rPr>
          <w:sz w:val="20"/>
          <w:szCs w:val="20"/>
        </w:rPr>
        <w:t>al</w:t>
      </w:r>
      <w:r w:rsidRPr="00EE0547">
        <w:rPr>
          <w:spacing w:val="-1"/>
          <w:sz w:val="20"/>
          <w:szCs w:val="20"/>
        </w:rPr>
        <w:t>e</w:t>
      </w:r>
      <w:r w:rsidRPr="00EE0547">
        <w:rPr>
          <w:sz w:val="20"/>
          <w:szCs w:val="20"/>
        </w:rPr>
        <w:t>gge6no</w:t>
      </w:r>
      <w:r w:rsidRPr="00EE0547">
        <w:rPr>
          <w:spacing w:val="-2"/>
          <w:sz w:val="20"/>
          <w:szCs w:val="20"/>
        </w:rPr>
        <w:t>v</w:t>
      </w:r>
      <w:r w:rsidRPr="00EE0547">
        <w:rPr>
          <w:sz w:val="20"/>
          <w:szCs w:val="20"/>
        </w:rPr>
        <w:t>emb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e20</w:t>
      </w:r>
      <w:r w:rsidRPr="00EE0547">
        <w:rPr>
          <w:spacing w:val="-2"/>
          <w:sz w:val="20"/>
          <w:szCs w:val="20"/>
        </w:rPr>
        <w:t>1</w:t>
      </w:r>
      <w:r w:rsidRPr="00EE0547">
        <w:rPr>
          <w:sz w:val="20"/>
          <w:szCs w:val="20"/>
        </w:rPr>
        <w:t>2n.190,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t.1,comma17</w:t>
      </w:r>
      <w:r w:rsidRPr="00EE0547">
        <w:rPr>
          <w:spacing w:val="-1"/>
          <w:sz w:val="20"/>
          <w:szCs w:val="20"/>
        </w:rPr>
        <w:t>re</w:t>
      </w:r>
      <w:r w:rsidRPr="00EE0547">
        <w:rPr>
          <w:sz w:val="20"/>
          <w:szCs w:val="20"/>
        </w:rPr>
        <w:t>c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nte“Di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po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izioniper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ap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2"/>
          <w:sz w:val="20"/>
          <w:szCs w:val="20"/>
        </w:rPr>
        <w:t>v</w:t>
      </w:r>
      <w:r w:rsidRPr="00EE0547">
        <w:rPr>
          <w:sz w:val="20"/>
          <w:szCs w:val="20"/>
        </w:rPr>
        <w:t>enzioneela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ione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 xml:space="preserve">ella 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uzioneedel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'ille</w:t>
      </w:r>
      <w:r w:rsidRPr="00EE0547">
        <w:rPr>
          <w:spacing w:val="-2"/>
          <w:sz w:val="20"/>
          <w:szCs w:val="20"/>
        </w:rPr>
        <w:t>g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litàn</w:t>
      </w:r>
      <w:r w:rsidRPr="00EE0547">
        <w:rPr>
          <w:spacing w:val="-1"/>
          <w:sz w:val="20"/>
          <w:szCs w:val="20"/>
        </w:rPr>
        <w:t>e</w:t>
      </w:r>
      <w:r w:rsidRPr="00EE0547">
        <w:rPr>
          <w:sz w:val="20"/>
          <w:szCs w:val="20"/>
        </w:rPr>
        <w:t>llapubbli</w:t>
      </w:r>
      <w:r w:rsidRPr="00EE0547">
        <w:rPr>
          <w:spacing w:val="-2"/>
          <w:sz w:val="20"/>
          <w:szCs w:val="20"/>
        </w:rPr>
        <w:t>c</w:t>
      </w:r>
      <w:r w:rsidRPr="00EE0547">
        <w:rPr>
          <w:sz w:val="20"/>
          <w:szCs w:val="20"/>
        </w:rPr>
        <w:t>a</w:t>
      </w:r>
      <w:r w:rsidRPr="00EE0547">
        <w:rPr>
          <w:spacing w:val="1"/>
          <w:sz w:val="20"/>
          <w:szCs w:val="20"/>
        </w:rPr>
        <w:t xml:space="preserve"> a</w:t>
      </w:r>
      <w:r w:rsidRPr="00EE0547">
        <w:rPr>
          <w:sz w:val="20"/>
          <w:szCs w:val="20"/>
        </w:rPr>
        <w:t>mmini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zione”;</w:t>
      </w:r>
    </w:p>
    <w:p w:rsidR="008D62FD" w:rsidRPr="00EE0547" w:rsidRDefault="008D62FD" w:rsidP="008D62FD">
      <w:pPr>
        <w:autoSpaceDE w:val="0"/>
        <w:adjustRightInd w:val="0"/>
        <w:spacing w:before="2" w:line="224" w:lineRule="exact"/>
        <w:ind w:left="116" w:right="47"/>
        <w:jc w:val="both"/>
        <w:rPr>
          <w:sz w:val="20"/>
          <w:szCs w:val="20"/>
        </w:rPr>
      </w:pPr>
      <w:r w:rsidRPr="00EE0547">
        <w:rPr>
          <w:sz w:val="20"/>
          <w:szCs w:val="20"/>
        </w:rPr>
        <w:t>-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l</w:t>
      </w:r>
      <w:r w:rsidRPr="00EE0547">
        <w:rPr>
          <w:spacing w:val="-1"/>
          <w:sz w:val="20"/>
          <w:szCs w:val="20"/>
        </w:rPr>
        <w:t>P</w:t>
      </w:r>
      <w:r w:rsidRPr="00EE0547">
        <w:rPr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noNazio</w:t>
      </w:r>
      <w:r w:rsidRPr="00EE0547">
        <w:rPr>
          <w:spacing w:val="-2"/>
          <w:sz w:val="20"/>
          <w:szCs w:val="20"/>
        </w:rPr>
        <w:t>n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leAntico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uzione(</w:t>
      </w:r>
      <w:r w:rsidRPr="00EE0547">
        <w:rPr>
          <w:spacing w:val="-1"/>
          <w:sz w:val="20"/>
          <w:szCs w:val="20"/>
        </w:rPr>
        <w:t>P</w:t>
      </w:r>
      <w:r w:rsidRPr="00EE0547">
        <w:rPr>
          <w:sz w:val="20"/>
          <w:szCs w:val="20"/>
        </w:rPr>
        <w:t>.N.A.)e</w:t>
      </w:r>
      <w:r w:rsidRPr="00EE0547">
        <w:rPr>
          <w:spacing w:val="-2"/>
          <w:sz w:val="20"/>
          <w:szCs w:val="20"/>
        </w:rPr>
        <w:t>m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nato</w:t>
      </w:r>
      <w:r w:rsidRPr="00EE0547">
        <w:rPr>
          <w:spacing w:val="-2"/>
          <w:sz w:val="20"/>
          <w:szCs w:val="20"/>
        </w:rPr>
        <w:t>d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ll’Auto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ità</w:t>
      </w:r>
      <w:r w:rsidRPr="00EE0547">
        <w:rPr>
          <w:spacing w:val="-2"/>
          <w:sz w:val="20"/>
          <w:szCs w:val="20"/>
        </w:rPr>
        <w:t>N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ziona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eAnt</w:t>
      </w:r>
      <w:r w:rsidRPr="00EE0547">
        <w:rPr>
          <w:spacing w:val="-2"/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C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uzioneeperlav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lut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z</w:t>
      </w:r>
      <w:r w:rsidRPr="00EE0547">
        <w:rPr>
          <w:sz w:val="20"/>
          <w:szCs w:val="20"/>
        </w:rPr>
        <w:t>ionee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a 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pa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 xml:space="preserve">enza 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elle</w:t>
      </w:r>
      <w:r w:rsidRPr="00EE0547">
        <w:rPr>
          <w:spacing w:val="-1"/>
          <w:sz w:val="20"/>
          <w:szCs w:val="20"/>
        </w:rPr>
        <w:t xml:space="preserve"> </w:t>
      </w:r>
      <w:proofErr w:type="spellStart"/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mmini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zionipubb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iche</w:t>
      </w:r>
      <w:proofErr w:type="spellEnd"/>
      <w:r w:rsidRPr="00EE0547">
        <w:rPr>
          <w:sz w:val="20"/>
          <w:szCs w:val="20"/>
        </w:rPr>
        <w:t>(</w:t>
      </w:r>
      <w:r w:rsidRPr="00EE0547">
        <w:rPr>
          <w:spacing w:val="-1"/>
          <w:sz w:val="20"/>
          <w:szCs w:val="20"/>
        </w:rPr>
        <w:t>e</w:t>
      </w:r>
      <w:r w:rsidRPr="00EE0547">
        <w:rPr>
          <w:sz w:val="20"/>
          <w:szCs w:val="20"/>
        </w:rPr>
        <w:t>x</w:t>
      </w:r>
      <w:r w:rsidRPr="00EE0547">
        <w:rPr>
          <w:spacing w:val="1"/>
          <w:sz w:val="20"/>
          <w:szCs w:val="20"/>
        </w:rPr>
        <w:t xml:space="preserve"> C</w:t>
      </w:r>
      <w:r w:rsidRPr="00EE0547">
        <w:rPr>
          <w:spacing w:val="-1"/>
          <w:sz w:val="20"/>
          <w:szCs w:val="20"/>
        </w:rPr>
        <w:t>I</w:t>
      </w:r>
      <w:r w:rsidRPr="00EE0547">
        <w:rPr>
          <w:sz w:val="20"/>
          <w:szCs w:val="20"/>
        </w:rPr>
        <w:t>V</w:t>
      </w:r>
      <w:r w:rsidRPr="00EE0547">
        <w:rPr>
          <w:spacing w:val="-1"/>
          <w:sz w:val="20"/>
          <w:szCs w:val="20"/>
        </w:rPr>
        <w:t>IT</w:t>
      </w:r>
      <w:r w:rsidRPr="00EE0547">
        <w:rPr>
          <w:sz w:val="20"/>
          <w:szCs w:val="20"/>
        </w:rPr>
        <w:t>)</w:t>
      </w:r>
      <w:r w:rsidRPr="00EE0547">
        <w:rPr>
          <w:spacing w:val="1"/>
          <w:sz w:val="20"/>
          <w:szCs w:val="20"/>
        </w:rPr>
        <w:t xml:space="preserve"> </w:t>
      </w:r>
      <w:proofErr w:type="spellStart"/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pp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ov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tocon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elibe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an</w:t>
      </w:r>
      <w:proofErr w:type="spellEnd"/>
      <w:r w:rsidRPr="00EE0547">
        <w:rPr>
          <w:sz w:val="20"/>
          <w:szCs w:val="20"/>
        </w:rPr>
        <w:t>.72</w:t>
      </w:r>
      <w:r w:rsidRPr="00EE0547">
        <w:rPr>
          <w:spacing w:val="-2"/>
          <w:sz w:val="20"/>
          <w:szCs w:val="20"/>
        </w:rPr>
        <w:t>/</w:t>
      </w:r>
      <w:r w:rsidRPr="00EE0547">
        <w:rPr>
          <w:sz w:val="20"/>
          <w:szCs w:val="20"/>
        </w:rPr>
        <w:t>2013,conte</w:t>
      </w:r>
      <w:r w:rsidRPr="00EE0547">
        <w:rPr>
          <w:spacing w:val="-2"/>
          <w:sz w:val="20"/>
          <w:szCs w:val="20"/>
        </w:rPr>
        <w:t>n</w:t>
      </w:r>
      <w:r w:rsidRPr="00EE0547">
        <w:rPr>
          <w:sz w:val="20"/>
          <w:szCs w:val="20"/>
        </w:rPr>
        <w:t>ente“</w:t>
      </w:r>
      <w:proofErr w:type="spellStart"/>
      <w:r w:rsidRPr="00EE0547">
        <w:rPr>
          <w:sz w:val="20"/>
          <w:szCs w:val="20"/>
        </w:rPr>
        <w:t>Di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po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izioniperla</w:t>
      </w:r>
      <w:proofErr w:type="spellEnd"/>
      <w:r w:rsidRPr="00EE0547">
        <w:rPr>
          <w:sz w:val="20"/>
          <w:szCs w:val="20"/>
        </w:rPr>
        <w:t xml:space="preserve"> </w:t>
      </w:r>
      <w:proofErr w:type="spellStart"/>
      <w:r w:rsidRPr="00EE0547">
        <w:rPr>
          <w:sz w:val="20"/>
          <w:szCs w:val="20"/>
        </w:rPr>
        <w:t>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2"/>
          <w:sz w:val="20"/>
          <w:szCs w:val="20"/>
        </w:rPr>
        <w:t>v</w:t>
      </w:r>
      <w:r w:rsidRPr="00EE0547">
        <w:rPr>
          <w:sz w:val="20"/>
          <w:szCs w:val="20"/>
        </w:rPr>
        <w:t>enzioneela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ione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ella</w:t>
      </w:r>
      <w:proofErr w:type="spellEnd"/>
      <w:r w:rsidRPr="00EE0547">
        <w:rPr>
          <w:sz w:val="20"/>
          <w:szCs w:val="20"/>
        </w:rPr>
        <w:t xml:space="preserve"> </w:t>
      </w:r>
      <w:proofErr w:type="spellStart"/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uzioneedel</w:t>
      </w:r>
      <w:r w:rsidRPr="00EE0547">
        <w:rPr>
          <w:spacing w:val="-2"/>
          <w:sz w:val="20"/>
          <w:szCs w:val="20"/>
        </w:rPr>
        <w:t>l</w:t>
      </w:r>
      <w:proofErr w:type="spellEnd"/>
      <w:r w:rsidRPr="00EE0547">
        <w:rPr>
          <w:sz w:val="20"/>
          <w:szCs w:val="20"/>
        </w:rPr>
        <w:t>’</w:t>
      </w:r>
      <w:proofErr w:type="spellStart"/>
      <w:r w:rsidRPr="00EE0547">
        <w:rPr>
          <w:sz w:val="20"/>
          <w:szCs w:val="20"/>
        </w:rPr>
        <w:t>ille</w:t>
      </w:r>
      <w:r w:rsidRPr="00EE0547">
        <w:rPr>
          <w:spacing w:val="-2"/>
          <w:sz w:val="20"/>
          <w:szCs w:val="20"/>
        </w:rPr>
        <w:t>g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litàne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lapubbli</w:t>
      </w:r>
      <w:r w:rsidRPr="00EE0547">
        <w:rPr>
          <w:spacing w:val="-2"/>
          <w:sz w:val="20"/>
          <w:szCs w:val="20"/>
        </w:rPr>
        <w:t>c</w:t>
      </w:r>
      <w:r w:rsidRPr="00EE0547">
        <w:rPr>
          <w:sz w:val="20"/>
          <w:szCs w:val="20"/>
        </w:rPr>
        <w:t>a</w:t>
      </w:r>
      <w:proofErr w:type="spellEnd"/>
      <w:r w:rsidRPr="00EE0547">
        <w:rPr>
          <w:spacing w:val="1"/>
          <w:sz w:val="20"/>
          <w:szCs w:val="20"/>
        </w:rPr>
        <w:t xml:space="preserve"> a</w:t>
      </w:r>
      <w:r w:rsidRPr="00EE0547">
        <w:rPr>
          <w:sz w:val="20"/>
          <w:szCs w:val="20"/>
        </w:rPr>
        <w:t>mmini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zione”;</w:t>
      </w:r>
    </w:p>
    <w:p w:rsidR="008D62FD" w:rsidRPr="00EE0547" w:rsidRDefault="008D62FD" w:rsidP="008D62FD">
      <w:pPr>
        <w:autoSpaceDE w:val="0"/>
        <w:adjustRightInd w:val="0"/>
        <w:spacing w:line="224" w:lineRule="exact"/>
        <w:ind w:left="116" w:right="-20"/>
        <w:jc w:val="both"/>
        <w:rPr>
          <w:position w:val="1"/>
          <w:sz w:val="20"/>
          <w:szCs w:val="20"/>
        </w:rPr>
      </w:pPr>
      <w:r w:rsidRPr="00EE0547">
        <w:rPr>
          <w:position w:val="1"/>
          <w:sz w:val="20"/>
          <w:szCs w:val="20"/>
        </w:rPr>
        <w:t>-</w:t>
      </w:r>
      <w:r w:rsidRPr="00EE0547">
        <w:rPr>
          <w:spacing w:val="-2"/>
          <w:position w:val="1"/>
          <w:sz w:val="20"/>
          <w:szCs w:val="20"/>
        </w:rPr>
        <w:t>i</w:t>
      </w:r>
      <w:r w:rsidRPr="00EE0547">
        <w:rPr>
          <w:position w:val="1"/>
          <w:sz w:val="20"/>
          <w:szCs w:val="20"/>
        </w:rPr>
        <w:t>l</w:t>
      </w:r>
      <w:r w:rsidRPr="00EE0547">
        <w:rPr>
          <w:spacing w:val="-1"/>
          <w:position w:val="1"/>
          <w:sz w:val="20"/>
          <w:szCs w:val="20"/>
        </w:rPr>
        <w:t>P</w:t>
      </w:r>
      <w:r w:rsidRPr="00EE0547">
        <w:rPr>
          <w:position w:val="1"/>
          <w:sz w:val="20"/>
          <w:szCs w:val="20"/>
        </w:rPr>
        <w:t>i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position w:val="1"/>
          <w:sz w:val="20"/>
          <w:szCs w:val="20"/>
        </w:rPr>
        <w:t>no</w:t>
      </w:r>
      <w:r w:rsidRPr="00EE0547">
        <w:rPr>
          <w:spacing w:val="-1"/>
          <w:position w:val="1"/>
          <w:sz w:val="20"/>
          <w:szCs w:val="20"/>
        </w:rPr>
        <w:t>Tr</w:t>
      </w:r>
      <w:r w:rsidRPr="00EE0547">
        <w:rPr>
          <w:position w:val="1"/>
          <w:sz w:val="20"/>
          <w:szCs w:val="20"/>
        </w:rPr>
        <w:t>iennale di</w:t>
      </w:r>
      <w:r w:rsidRPr="00EE0547">
        <w:rPr>
          <w:spacing w:val="-1"/>
          <w:position w:val="1"/>
          <w:sz w:val="20"/>
          <w:szCs w:val="20"/>
        </w:rPr>
        <w:t>Pr</w:t>
      </w:r>
      <w:r w:rsidRPr="00EE0547">
        <w:rPr>
          <w:position w:val="1"/>
          <w:sz w:val="20"/>
          <w:szCs w:val="20"/>
        </w:rPr>
        <w:t>eve</w:t>
      </w:r>
      <w:r w:rsidRPr="00EE0547">
        <w:rPr>
          <w:spacing w:val="-2"/>
          <w:position w:val="1"/>
          <w:sz w:val="20"/>
          <w:szCs w:val="20"/>
        </w:rPr>
        <w:t>n</w:t>
      </w:r>
      <w:r w:rsidRPr="00EE0547">
        <w:rPr>
          <w:position w:val="1"/>
          <w:sz w:val="20"/>
          <w:szCs w:val="20"/>
        </w:rPr>
        <w:t>zione della</w:t>
      </w:r>
      <w:r w:rsidRPr="00EE0547">
        <w:rPr>
          <w:spacing w:val="1"/>
          <w:position w:val="1"/>
          <w:sz w:val="20"/>
          <w:szCs w:val="20"/>
        </w:rPr>
        <w:t>C</w:t>
      </w:r>
      <w:r w:rsidRPr="00EE0547">
        <w:rPr>
          <w:position w:val="1"/>
          <w:sz w:val="20"/>
          <w:szCs w:val="20"/>
        </w:rPr>
        <w:t>o</w:t>
      </w:r>
      <w:r w:rsidRPr="00EE0547">
        <w:rPr>
          <w:spacing w:val="-1"/>
          <w:position w:val="1"/>
          <w:sz w:val="20"/>
          <w:szCs w:val="20"/>
        </w:rPr>
        <w:t>rr</w:t>
      </w:r>
      <w:r w:rsidRPr="00EE0547">
        <w:rPr>
          <w:position w:val="1"/>
          <w:sz w:val="20"/>
          <w:szCs w:val="20"/>
        </w:rPr>
        <w:t>uzione(</w:t>
      </w:r>
      <w:r w:rsidRPr="00EE0547">
        <w:rPr>
          <w:spacing w:val="-1"/>
          <w:position w:val="1"/>
          <w:sz w:val="20"/>
          <w:szCs w:val="20"/>
        </w:rPr>
        <w:t>P</w:t>
      </w:r>
      <w:r w:rsidRPr="00EE0547">
        <w:rPr>
          <w:position w:val="1"/>
          <w:sz w:val="20"/>
          <w:szCs w:val="20"/>
        </w:rPr>
        <w:t>.</w:t>
      </w:r>
      <w:r w:rsidRPr="00EE0547">
        <w:rPr>
          <w:spacing w:val="-1"/>
          <w:position w:val="1"/>
          <w:sz w:val="20"/>
          <w:szCs w:val="20"/>
        </w:rPr>
        <w:t>T</w:t>
      </w:r>
      <w:r w:rsidRPr="00EE0547">
        <w:rPr>
          <w:position w:val="1"/>
          <w:sz w:val="20"/>
          <w:szCs w:val="20"/>
        </w:rPr>
        <w:t>.</w:t>
      </w:r>
      <w:r w:rsidRPr="00EE0547">
        <w:rPr>
          <w:spacing w:val="-1"/>
          <w:position w:val="1"/>
          <w:sz w:val="20"/>
          <w:szCs w:val="20"/>
        </w:rPr>
        <w:t>P</w:t>
      </w:r>
      <w:r w:rsidRPr="00EE0547">
        <w:rPr>
          <w:position w:val="1"/>
          <w:sz w:val="20"/>
          <w:szCs w:val="20"/>
        </w:rPr>
        <w:t>.</w:t>
      </w:r>
      <w:r w:rsidRPr="00EE0547">
        <w:rPr>
          <w:spacing w:val="1"/>
          <w:position w:val="1"/>
          <w:sz w:val="20"/>
          <w:szCs w:val="20"/>
        </w:rPr>
        <w:t>C</w:t>
      </w:r>
      <w:r w:rsidRPr="00EE0547">
        <w:rPr>
          <w:position w:val="1"/>
          <w:sz w:val="20"/>
          <w:szCs w:val="20"/>
        </w:rPr>
        <w:t>)2013 – 2016 del Ministero dell’Istruzione, dell’Università e della ricerca, adottato con decreto ministeriale n. 62 del 31 gennaio 2014;</w:t>
      </w:r>
    </w:p>
    <w:p w:rsidR="008D62FD" w:rsidRPr="00EE0547" w:rsidRDefault="008D62FD" w:rsidP="008D62FD">
      <w:pPr>
        <w:autoSpaceDE w:val="0"/>
        <w:adjustRightInd w:val="0"/>
        <w:spacing w:line="224" w:lineRule="exact"/>
        <w:ind w:left="116" w:right="-20"/>
        <w:jc w:val="both"/>
        <w:rPr>
          <w:sz w:val="20"/>
          <w:szCs w:val="20"/>
        </w:rPr>
      </w:pPr>
      <w:r w:rsidRPr="00EE0547">
        <w:rPr>
          <w:spacing w:val="20"/>
          <w:position w:val="1"/>
          <w:sz w:val="20"/>
          <w:szCs w:val="20"/>
        </w:rPr>
        <w:t xml:space="preserve">- </w:t>
      </w:r>
      <w:r w:rsidRPr="00EE0547">
        <w:rPr>
          <w:position w:val="1"/>
          <w:sz w:val="20"/>
          <w:szCs w:val="20"/>
        </w:rPr>
        <w:t>ild</w:t>
      </w:r>
      <w:r w:rsidRPr="00EE0547">
        <w:rPr>
          <w:spacing w:val="-1"/>
          <w:position w:val="1"/>
          <w:sz w:val="20"/>
          <w:szCs w:val="20"/>
        </w:rPr>
        <w:t>e</w:t>
      </w:r>
      <w:r w:rsidRPr="00EE0547">
        <w:rPr>
          <w:position w:val="1"/>
          <w:sz w:val="20"/>
          <w:szCs w:val="20"/>
        </w:rPr>
        <w:t>c</w:t>
      </w:r>
      <w:r w:rsidRPr="00EE0547">
        <w:rPr>
          <w:spacing w:val="-1"/>
          <w:position w:val="1"/>
          <w:sz w:val="20"/>
          <w:szCs w:val="20"/>
        </w:rPr>
        <w:t>r</w:t>
      </w:r>
      <w:r w:rsidRPr="00EE0547">
        <w:rPr>
          <w:position w:val="1"/>
          <w:sz w:val="20"/>
          <w:szCs w:val="20"/>
        </w:rPr>
        <w:t>etodel</w:t>
      </w:r>
      <w:r w:rsidRPr="00EE0547">
        <w:rPr>
          <w:spacing w:val="-1"/>
          <w:position w:val="1"/>
          <w:sz w:val="20"/>
          <w:szCs w:val="20"/>
        </w:rPr>
        <w:t>Pr</w:t>
      </w:r>
      <w:r w:rsidRPr="00EE0547">
        <w:rPr>
          <w:position w:val="1"/>
          <w:sz w:val="20"/>
          <w:szCs w:val="20"/>
        </w:rPr>
        <w:t>e</w:t>
      </w:r>
      <w:r w:rsidRPr="00EE0547">
        <w:rPr>
          <w:spacing w:val="-1"/>
          <w:position w:val="1"/>
          <w:sz w:val="20"/>
          <w:szCs w:val="20"/>
        </w:rPr>
        <w:t>s</w:t>
      </w:r>
      <w:r w:rsidRPr="00EE0547">
        <w:rPr>
          <w:position w:val="1"/>
          <w:sz w:val="20"/>
          <w:szCs w:val="20"/>
        </w:rPr>
        <w:t>identedel</w:t>
      </w:r>
      <w:r w:rsidRPr="00EE0547">
        <w:rPr>
          <w:spacing w:val="-2"/>
          <w:position w:val="1"/>
          <w:sz w:val="20"/>
          <w:szCs w:val="20"/>
        </w:rPr>
        <w:t>l</w:t>
      </w:r>
      <w:r w:rsidRPr="00EE0547">
        <w:rPr>
          <w:position w:val="1"/>
          <w:sz w:val="20"/>
          <w:szCs w:val="20"/>
        </w:rPr>
        <w:t>a</w:t>
      </w:r>
      <w:r w:rsidRPr="00EE0547">
        <w:rPr>
          <w:spacing w:val="1"/>
          <w:position w:val="1"/>
          <w:sz w:val="20"/>
          <w:szCs w:val="20"/>
        </w:rPr>
        <w:t>R</w:t>
      </w:r>
      <w:r w:rsidRPr="00EE0547">
        <w:rPr>
          <w:spacing w:val="-1"/>
          <w:position w:val="1"/>
          <w:sz w:val="20"/>
          <w:szCs w:val="20"/>
        </w:rPr>
        <w:t>e</w:t>
      </w:r>
      <w:r w:rsidRPr="00EE0547">
        <w:rPr>
          <w:position w:val="1"/>
          <w:sz w:val="20"/>
          <w:szCs w:val="20"/>
        </w:rPr>
        <w:t>pubblica</w:t>
      </w:r>
      <w:r w:rsidRPr="00EE0547">
        <w:rPr>
          <w:spacing w:val="-2"/>
          <w:position w:val="1"/>
          <w:sz w:val="20"/>
          <w:szCs w:val="20"/>
        </w:rPr>
        <w:t>1</w:t>
      </w:r>
      <w:r w:rsidRPr="00EE0547">
        <w:rPr>
          <w:position w:val="1"/>
          <w:sz w:val="20"/>
          <w:szCs w:val="20"/>
        </w:rPr>
        <w:t>6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position w:val="1"/>
          <w:sz w:val="20"/>
          <w:szCs w:val="20"/>
        </w:rPr>
        <w:t>p</w:t>
      </w:r>
      <w:r w:rsidRPr="00EE0547">
        <w:rPr>
          <w:spacing w:val="-1"/>
          <w:position w:val="1"/>
          <w:sz w:val="20"/>
          <w:szCs w:val="20"/>
        </w:rPr>
        <w:t>r</w:t>
      </w:r>
      <w:r w:rsidRPr="00EE0547">
        <w:rPr>
          <w:position w:val="1"/>
          <w:sz w:val="20"/>
          <w:szCs w:val="20"/>
        </w:rPr>
        <w:t>ile2013,</w:t>
      </w:r>
      <w:r w:rsidRPr="00EE0547">
        <w:rPr>
          <w:spacing w:val="-2"/>
          <w:position w:val="1"/>
          <w:sz w:val="20"/>
          <w:szCs w:val="20"/>
        </w:rPr>
        <w:t>n</w:t>
      </w:r>
      <w:r w:rsidRPr="00EE0547">
        <w:rPr>
          <w:position w:val="1"/>
          <w:sz w:val="20"/>
          <w:szCs w:val="20"/>
        </w:rPr>
        <w:t>.62conilq</w:t>
      </w:r>
      <w:r w:rsidRPr="00EE0547">
        <w:rPr>
          <w:spacing w:val="-2"/>
          <w:position w:val="1"/>
          <w:sz w:val="20"/>
          <w:szCs w:val="20"/>
        </w:rPr>
        <w:t>u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position w:val="1"/>
          <w:sz w:val="20"/>
          <w:szCs w:val="20"/>
        </w:rPr>
        <w:t>leè</w:t>
      </w:r>
      <w:r w:rsidRPr="00EE0547">
        <w:rPr>
          <w:spacing w:val="-1"/>
          <w:position w:val="1"/>
          <w:sz w:val="20"/>
          <w:szCs w:val="20"/>
        </w:rPr>
        <w:t>s</w:t>
      </w:r>
      <w:r w:rsidRPr="00EE0547">
        <w:rPr>
          <w:position w:val="1"/>
          <w:sz w:val="20"/>
          <w:szCs w:val="20"/>
        </w:rPr>
        <w:t>t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position w:val="1"/>
          <w:sz w:val="20"/>
          <w:szCs w:val="20"/>
        </w:rPr>
        <w:t>toema</w:t>
      </w:r>
      <w:r w:rsidRPr="00EE0547">
        <w:rPr>
          <w:spacing w:val="-2"/>
          <w:position w:val="1"/>
          <w:sz w:val="20"/>
          <w:szCs w:val="20"/>
        </w:rPr>
        <w:t>n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position w:val="1"/>
          <w:sz w:val="20"/>
          <w:szCs w:val="20"/>
        </w:rPr>
        <w:t>toil“</w:t>
      </w:r>
      <w:r w:rsidRPr="00EE0547">
        <w:rPr>
          <w:spacing w:val="-1"/>
          <w:position w:val="1"/>
          <w:sz w:val="20"/>
          <w:szCs w:val="20"/>
        </w:rPr>
        <w:t>R</w:t>
      </w:r>
      <w:r w:rsidRPr="00EE0547">
        <w:rPr>
          <w:position w:val="1"/>
          <w:sz w:val="20"/>
          <w:szCs w:val="20"/>
        </w:rPr>
        <w:t>egola</w:t>
      </w:r>
      <w:r w:rsidRPr="00EE0547">
        <w:rPr>
          <w:spacing w:val="-2"/>
          <w:position w:val="1"/>
          <w:sz w:val="20"/>
          <w:szCs w:val="20"/>
        </w:rPr>
        <w:t>m</w:t>
      </w:r>
      <w:r w:rsidRPr="00EE0547">
        <w:rPr>
          <w:position w:val="1"/>
          <w:sz w:val="20"/>
          <w:szCs w:val="20"/>
        </w:rPr>
        <w:t>ento</w:t>
      </w:r>
      <w:r w:rsidRPr="00EE0547">
        <w:rPr>
          <w:spacing w:val="-1"/>
          <w:position w:val="1"/>
          <w:sz w:val="20"/>
          <w:szCs w:val="20"/>
        </w:rPr>
        <w:t>r</w:t>
      </w:r>
      <w:r w:rsidRPr="00EE0547">
        <w:rPr>
          <w:position w:val="1"/>
          <w:sz w:val="20"/>
          <w:szCs w:val="20"/>
        </w:rPr>
        <w:t>ec</w:t>
      </w:r>
      <w:r w:rsidRPr="00EE0547">
        <w:rPr>
          <w:spacing w:val="1"/>
          <w:position w:val="1"/>
          <w:sz w:val="20"/>
          <w:szCs w:val="20"/>
        </w:rPr>
        <w:t>a</w:t>
      </w:r>
      <w:r w:rsidRPr="00EE0547">
        <w:rPr>
          <w:position w:val="1"/>
          <w:sz w:val="20"/>
          <w:szCs w:val="20"/>
        </w:rPr>
        <w:t>nte</w:t>
      </w:r>
      <w:r w:rsidRPr="00EE0547">
        <w:rPr>
          <w:spacing w:val="-2"/>
          <w:position w:val="1"/>
          <w:sz w:val="20"/>
          <w:szCs w:val="20"/>
        </w:rPr>
        <w:t>i</w:t>
      </w:r>
      <w:r w:rsidRPr="00EE0547">
        <w:rPr>
          <w:position w:val="1"/>
          <w:sz w:val="20"/>
          <w:szCs w:val="20"/>
        </w:rPr>
        <w:t xml:space="preserve">l 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 xml:space="preserve">odicedi 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ompo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mentodeidipen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entipubblici</w:t>
      </w:r>
      <w:r w:rsidRPr="00EE0547">
        <w:rPr>
          <w:spacing w:val="-2"/>
          <w:sz w:val="20"/>
          <w:szCs w:val="20"/>
        </w:rPr>
        <w:t>”</w:t>
      </w:r>
      <w:r w:rsidRPr="00EE0547">
        <w:rPr>
          <w:sz w:val="20"/>
          <w:szCs w:val="20"/>
        </w:rPr>
        <w:t>,</w:t>
      </w:r>
    </w:p>
    <w:p w:rsidR="008D62FD" w:rsidRPr="00EE0547" w:rsidRDefault="008D62FD" w:rsidP="008D62FD">
      <w:pPr>
        <w:autoSpaceDE w:val="0"/>
        <w:adjustRightInd w:val="0"/>
        <w:spacing w:before="5" w:line="220" w:lineRule="exact"/>
        <w:rPr>
          <w:sz w:val="22"/>
          <w:szCs w:val="22"/>
        </w:rPr>
      </w:pPr>
    </w:p>
    <w:p w:rsidR="008D62FD" w:rsidRPr="00EE0547" w:rsidRDefault="008D62FD" w:rsidP="008D62FD">
      <w:pPr>
        <w:autoSpaceDE w:val="0"/>
        <w:adjustRightInd w:val="0"/>
        <w:spacing w:line="480" w:lineRule="auto"/>
        <w:ind w:left="2700" w:right="3345"/>
        <w:jc w:val="center"/>
        <w:rPr>
          <w:sz w:val="20"/>
          <w:szCs w:val="20"/>
        </w:rPr>
      </w:pPr>
      <w:r w:rsidRPr="00EE0547">
        <w:rPr>
          <w:b/>
          <w:bCs/>
          <w:sz w:val="20"/>
          <w:szCs w:val="20"/>
        </w:rPr>
        <w:t>SICO</w:t>
      </w:r>
      <w:r w:rsidRPr="00EE0547">
        <w:rPr>
          <w:b/>
          <w:bCs/>
          <w:spacing w:val="-1"/>
          <w:sz w:val="20"/>
          <w:szCs w:val="20"/>
        </w:rPr>
        <w:t>NV</w:t>
      </w:r>
      <w:r w:rsidRPr="00EE0547">
        <w:rPr>
          <w:b/>
          <w:bCs/>
          <w:spacing w:val="1"/>
          <w:sz w:val="20"/>
          <w:szCs w:val="20"/>
        </w:rPr>
        <w:t>I</w:t>
      </w:r>
      <w:r w:rsidRPr="00EE0547">
        <w:rPr>
          <w:b/>
          <w:bCs/>
          <w:sz w:val="20"/>
          <w:szCs w:val="20"/>
        </w:rPr>
        <w:t>E</w:t>
      </w:r>
      <w:r w:rsidRPr="00EE0547">
        <w:rPr>
          <w:b/>
          <w:bCs/>
          <w:spacing w:val="-1"/>
          <w:sz w:val="20"/>
          <w:szCs w:val="20"/>
        </w:rPr>
        <w:t>N</w:t>
      </w:r>
      <w:r w:rsidRPr="00EE0547">
        <w:rPr>
          <w:b/>
          <w:bCs/>
          <w:sz w:val="20"/>
          <w:szCs w:val="20"/>
        </w:rPr>
        <w:t>EQ</w:t>
      </w:r>
      <w:r w:rsidRPr="00EE0547">
        <w:rPr>
          <w:b/>
          <w:bCs/>
          <w:spacing w:val="-2"/>
          <w:sz w:val="20"/>
          <w:szCs w:val="20"/>
        </w:rPr>
        <w:t>U</w:t>
      </w:r>
      <w:r w:rsidRPr="00EE0547">
        <w:rPr>
          <w:b/>
          <w:bCs/>
          <w:spacing w:val="1"/>
          <w:sz w:val="20"/>
          <w:szCs w:val="20"/>
        </w:rPr>
        <w:t>A</w:t>
      </w:r>
      <w:r w:rsidRPr="00EE0547">
        <w:rPr>
          <w:b/>
          <w:bCs/>
          <w:spacing w:val="-1"/>
          <w:sz w:val="20"/>
          <w:szCs w:val="20"/>
        </w:rPr>
        <w:t>N</w:t>
      </w:r>
      <w:r w:rsidRPr="00EE0547">
        <w:rPr>
          <w:b/>
          <w:bCs/>
          <w:sz w:val="20"/>
          <w:szCs w:val="20"/>
        </w:rPr>
        <w:t>TOS</w:t>
      </w:r>
      <w:r w:rsidRPr="00EE0547">
        <w:rPr>
          <w:b/>
          <w:bCs/>
          <w:spacing w:val="-2"/>
          <w:sz w:val="20"/>
          <w:szCs w:val="20"/>
        </w:rPr>
        <w:t>E</w:t>
      </w:r>
      <w:r w:rsidRPr="00EE0547">
        <w:rPr>
          <w:b/>
          <w:bCs/>
          <w:sz w:val="20"/>
          <w:szCs w:val="20"/>
        </w:rPr>
        <w:t xml:space="preserve">GUE </w:t>
      </w:r>
      <w:r w:rsidRPr="00EE0547">
        <w:rPr>
          <w:b/>
          <w:bCs/>
          <w:spacing w:val="1"/>
          <w:sz w:val="20"/>
          <w:szCs w:val="20"/>
        </w:rPr>
        <w:t>A</w:t>
      </w:r>
      <w:r w:rsidRPr="00EE0547">
        <w:rPr>
          <w:b/>
          <w:bCs/>
          <w:spacing w:val="-1"/>
          <w:sz w:val="20"/>
          <w:szCs w:val="20"/>
        </w:rPr>
        <w:t>rt</w:t>
      </w:r>
      <w:r w:rsidRPr="00EE0547">
        <w:rPr>
          <w:b/>
          <w:bCs/>
          <w:sz w:val="20"/>
          <w:szCs w:val="20"/>
        </w:rPr>
        <w:t>icolo</w:t>
      </w:r>
      <w:r w:rsidRPr="00EE0547">
        <w:rPr>
          <w:b/>
          <w:bCs/>
          <w:w w:val="99"/>
          <w:sz w:val="20"/>
          <w:szCs w:val="20"/>
        </w:rPr>
        <w:t>1</w:t>
      </w:r>
    </w:p>
    <w:p w:rsidR="008D62FD" w:rsidRPr="00EE0547" w:rsidRDefault="008D62FD" w:rsidP="008D62FD">
      <w:pPr>
        <w:autoSpaceDE w:val="0"/>
        <w:adjustRightInd w:val="0"/>
        <w:spacing w:line="239" w:lineRule="auto"/>
        <w:ind w:left="116" w:right="59"/>
        <w:jc w:val="both"/>
        <w:rPr>
          <w:sz w:val="20"/>
          <w:szCs w:val="20"/>
        </w:rPr>
      </w:pPr>
      <w:r w:rsidRPr="00EE0547">
        <w:rPr>
          <w:spacing w:val="-1"/>
          <w:sz w:val="20"/>
          <w:szCs w:val="20"/>
        </w:rPr>
        <w:t>I</w:t>
      </w:r>
      <w:r w:rsidRPr="00EE0547">
        <w:rPr>
          <w:sz w:val="20"/>
          <w:szCs w:val="20"/>
        </w:rPr>
        <w:t>lp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ente</w:t>
      </w:r>
      <w:r w:rsidRPr="00EE0547">
        <w:rPr>
          <w:spacing w:val="-1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ttod’integ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ità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bili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ce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maleobblig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zioned</w:t>
      </w:r>
      <w:r w:rsidRPr="00EE0547">
        <w:rPr>
          <w:spacing w:val="-1"/>
          <w:sz w:val="20"/>
          <w:szCs w:val="20"/>
        </w:rPr>
        <w:t>e</w:t>
      </w:r>
      <w:r w:rsidRPr="00EE0547">
        <w:rPr>
          <w:sz w:val="20"/>
          <w:szCs w:val="20"/>
        </w:rPr>
        <w:t>llaSoc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etàc</w:t>
      </w:r>
      <w:r w:rsidRPr="00EE0547">
        <w:rPr>
          <w:spacing w:val="-2"/>
          <w:sz w:val="20"/>
          <w:szCs w:val="20"/>
        </w:rPr>
        <w:t>h</w:t>
      </w:r>
      <w:r w:rsidRPr="00EE0547">
        <w:rPr>
          <w:sz w:val="20"/>
          <w:szCs w:val="20"/>
        </w:rPr>
        <w:t>e,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i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inide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lapa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teci</w:t>
      </w:r>
      <w:r w:rsidRPr="00EE0547">
        <w:rPr>
          <w:spacing w:val="-2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zione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lla</w:t>
      </w:r>
      <w:r w:rsidRPr="00EE0547">
        <w:rPr>
          <w:spacing w:val="-2"/>
          <w:sz w:val="20"/>
          <w:szCs w:val="20"/>
        </w:rPr>
        <w:t>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ain o</w:t>
      </w:r>
      <w:r w:rsidRPr="00EE0547">
        <w:rPr>
          <w:spacing w:val="-2"/>
          <w:sz w:val="20"/>
          <w:szCs w:val="20"/>
        </w:rPr>
        <w:t>g</w:t>
      </w:r>
      <w:r w:rsidRPr="00EE0547">
        <w:rPr>
          <w:sz w:val="20"/>
          <w:szCs w:val="20"/>
        </w:rPr>
        <w:t>getto,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iim</w:t>
      </w:r>
      <w:r w:rsidRPr="00EE0547">
        <w:rPr>
          <w:spacing w:val="-2"/>
          <w:sz w:val="20"/>
          <w:szCs w:val="20"/>
        </w:rPr>
        <w:t>p</w:t>
      </w:r>
      <w:r w:rsidRPr="00EE0547">
        <w:rPr>
          <w:sz w:val="20"/>
          <w:szCs w:val="20"/>
        </w:rPr>
        <w:t>egna:</w:t>
      </w:r>
    </w:p>
    <w:p w:rsidR="008D62FD" w:rsidRPr="00EE0547" w:rsidRDefault="008D62FD" w:rsidP="008D62FD">
      <w:pPr>
        <w:tabs>
          <w:tab w:val="left" w:pos="820"/>
        </w:tabs>
        <w:autoSpaceDE w:val="0"/>
        <w:adjustRightInd w:val="0"/>
        <w:ind w:left="836" w:right="48" w:hanging="360"/>
        <w:jc w:val="both"/>
        <w:rPr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  <w:t>acon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ma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eip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op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icompo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menti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ip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incipi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il</w:t>
      </w:r>
      <w:r w:rsidRPr="00EE0547">
        <w:rPr>
          <w:spacing w:val="-1"/>
          <w:sz w:val="20"/>
          <w:szCs w:val="20"/>
        </w:rPr>
        <w:t>e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lt</w:t>
      </w:r>
      <w:r w:rsidRPr="00EE0547">
        <w:rPr>
          <w:spacing w:val="1"/>
          <w:sz w:val="20"/>
          <w:szCs w:val="20"/>
        </w:rPr>
        <w:t>à</w:t>
      </w:r>
      <w:r w:rsidRPr="00EE0547">
        <w:rPr>
          <w:sz w:val="20"/>
          <w:szCs w:val="20"/>
        </w:rPr>
        <w:t>,t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pa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enzae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ettezz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,anono</w:t>
      </w:r>
      <w:r w:rsidRPr="00EE0547">
        <w:rPr>
          <w:spacing w:val="-1"/>
          <w:sz w:val="20"/>
          <w:szCs w:val="20"/>
        </w:rPr>
        <w:t>ffr</w:t>
      </w:r>
      <w:r w:rsidRPr="00EE0547">
        <w:rPr>
          <w:sz w:val="20"/>
          <w:szCs w:val="20"/>
        </w:rPr>
        <w:t>i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e,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cett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 xml:space="preserve">eo 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ich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ede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ommedi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ena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oo qual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lt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 xml:space="preserve">a 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icompen</w:t>
      </w:r>
      <w:r w:rsidRPr="00EE0547">
        <w:rPr>
          <w:spacing w:val="-1"/>
          <w:sz w:val="20"/>
          <w:szCs w:val="20"/>
        </w:rPr>
        <w:t>s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,v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nt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g</w:t>
      </w:r>
      <w:r w:rsidRPr="00EE0547">
        <w:rPr>
          <w:sz w:val="20"/>
          <w:szCs w:val="20"/>
        </w:rPr>
        <w:t>gioo bene</w:t>
      </w:r>
      <w:r w:rsidRPr="00EE0547">
        <w:rPr>
          <w:spacing w:val="-1"/>
          <w:sz w:val="20"/>
          <w:szCs w:val="20"/>
        </w:rPr>
        <w:t>f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cio,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ia di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ett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mentecheindi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ett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mente 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mi</w:t>
      </w:r>
      <w:r w:rsidRPr="00EE0547">
        <w:rPr>
          <w:spacing w:val="-1"/>
          <w:sz w:val="20"/>
          <w:szCs w:val="20"/>
        </w:rPr>
        <w:t>t</w:t>
      </w:r>
      <w:r w:rsidRPr="00EE0547">
        <w:rPr>
          <w:sz w:val="20"/>
          <w:szCs w:val="20"/>
        </w:rPr>
        <w:t>einte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med</w:t>
      </w:r>
      <w:r w:rsidRPr="00EE0547">
        <w:rPr>
          <w:spacing w:val="-2"/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i,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 xml:space="preserve">l 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ine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ell’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egnazio</w:t>
      </w:r>
      <w:r w:rsidRPr="00EE0547">
        <w:rPr>
          <w:spacing w:val="-2"/>
          <w:sz w:val="20"/>
          <w:szCs w:val="20"/>
        </w:rPr>
        <w:t>n</w:t>
      </w:r>
      <w:r w:rsidRPr="00EE0547">
        <w:rPr>
          <w:sz w:val="20"/>
          <w:szCs w:val="20"/>
        </w:rPr>
        <w:t>edelcont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ttoe/o</w:t>
      </w:r>
      <w:r w:rsidRPr="00EE0547">
        <w:rPr>
          <w:spacing w:val="-1"/>
          <w:sz w:val="20"/>
          <w:szCs w:val="20"/>
        </w:rPr>
        <w:t xml:space="preserve"> a</w:t>
      </w:r>
      <w:r w:rsidRPr="00EE0547">
        <w:rPr>
          <w:sz w:val="20"/>
          <w:szCs w:val="20"/>
        </w:rPr>
        <w:t xml:space="preserve">l 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inedi di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ce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nela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2"/>
          <w:sz w:val="20"/>
          <w:szCs w:val="20"/>
        </w:rPr>
        <w:t>l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tivaco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ettae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ec</w:t>
      </w:r>
      <w:r w:rsidRPr="00EE0547">
        <w:rPr>
          <w:spacing w:val="-2"/>
          <w:sz w:val="20"/>
          <w:szCs w:val="20"/>
        </w:rPr>
        <w:t>u</w:t>
      </w:r>
      <w:r w:rsidRPr="00EE0547">
        <w:rPr>
          <w:sz w:val="20"/>
          <w:szCs w:val="20"/>
        </w:rPr>
        <w:t>zione;</w:t>
      </w:r>
    </w:p>
    <w:p w:rsidR="008D62FD" w:rsidRPr="00EE0547" w:rsidRDefault="008D62FD" w:rsidP="008D62FD">
      <w:pPr>
        <w:tabs>
          <w:tab w:val="left" w:pos="820"/>
        </w:tabs>
        <w:autoSpaceDE w:val="0"/>
        <w:adjustRightInd w:val="0"/>
        <w:ind w:left="836" w:right="56" w:hanging="360"/>
        <w:jc w:val="both"/>
        <w:rPr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  <w:t xml:space="preserve">a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egnal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 xml:space="preserve">lla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zio</w:t>
      </w:r>
      <w:r w:rsidRPr="00EE0547">
        <w:rPr>
          <w:spacing w:val="-2"/>
          <w:sz w:val="20"/>
          <w:szCs w:val="20"/>
        </w:rPr>
        <w:t>n</w:t>
      </w:r>
      <w:r w:rsidRPr="00EE0547">
        <w:rPr>
          <w:sz w:val="20"/>
          <w:szCs w:val="20"/>
        </w:rPr>
        <w:t xml:space="preserve">e 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ppalt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</w:t>
      </w:r>
      <w:r w:rsidRPr="00EE0547">
        <w:rPr>
          <w:spacing w:val="-2"/>
          <w:sz w:val="20"/>
          <w:szCs w:val="20"/>
        </w:rPr>
        <w:t>t</w:t>
      </w:r>
      <w:r w:rsidRPr="00EE0547">
        <w:rPr>
          <w:sz w:val="20"/>
          <w:szCs w:val="20"/>
        </w:rPr>
        <w:t>e qual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 tent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tivo di tu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bativ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, i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ego</w:t>
      </w:r>
      <w:r w:rsidRPr="00EE0547">
        <w:rPr>
          <w:spacing w:val="-2"/>
          <w:sz w:val="20"/>
          <w:szCs w:val="20"/>
        </w:rPr>
        <w:t>l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ità o di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to</w:t>
      </w:r>
      <w:r w:rsidRPr="00EE0547">
        <w:rPr>
          <w:spacing w:val="-1"/>
          <w:sz w:val="20"/>
          <w:szCs w:val="20"/>
        </w:rPr>
        <w:t>rs</w:t>
      </w:r>
      <w:r w:rsidRPr="00EE0547">
        <w:rPr>
          <w:sz w:val="20"/>
          <w:szCs w:val="20"/>
        </w:rPr>
        <w:t xml:space="preserve">ione nelle </w:t>
      </w:r>
      <w:r w:rsidRPr="00EE0547">
        <w:rPr>
          <w:spacing w:val="-1"/>
          <w:sz w:val="20"/>
          <w:szCs w:val="20"/>
        </w:rPr>
        <w:t>f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 xml:space="preserve">i di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volgimento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ella</w:t>
      </w:r>
      <w:r w:rsidRPr="00EE0547">
        <w:rPr>
          <w:spacing w:val="-2"/>
          <w:sz w:val="20"/>
          <w:szCs w:val="20"/>
        </w:rPr>
        <w:t>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ae/odu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ntel</w:t>
      </w:r>
      <w:r w:rsidRPr="00EE0547">
        <w:rPr>
          <w:spacing w:val="-2"/>
          <w:sz w:val="20"/>
          <w:szCs w:val="20"/>
        </w:rPr>
        <w:t>’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ecuzio</w:t>
      </w:r>
      <w:r w:rsidRPr="00EE0547">
        <w:rPr>
          <w:spacing w:val="-2"/>
          <w:sz w:val="20"/>
          <w:szCs w:val="20"/>
        </w:rPr>
        <w:t>n</w:t>
      </w:r>
      <w:r w:rsidRPr="00EE0547">
        <w:rPr>
          <w:sz w:val="20"/>
          <w:szCs w:val="20"/>
        </w:rPr>
        <w:t>e deicont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tti,da</w:t>
      </w:r>
      <w:r w:rsidRPr="00EE0547">
        <w:rPr>
          <w:spacing w:val="-2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te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iogniinte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ss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too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ddettoodichiunque po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a in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luenz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ede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ioni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2"/>
          <w:sz w:val="20"/>
          <w:szCs w:val="20"/>
        </w:rPr>
        <w:t>l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tive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ag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 xml:space="preserve">a in </w:t>
      </w:r>
      <w:r w:rsidRPr="00EE0547">
        <w:rPr>
          <w:spacing w:val="-2"/>
          <w:sz w:val="20"/>
          <w:szCs w:val="20"/>
        </w:rPr>
        <w:t>o</w:t>
      </w:r>
      <w:r w:rsidRPr="00EE0547">
        <w:rPr>
          <w:sz w:val="20"/>
          <w:szCs w:val="20"/>
        </w:rPr>
        <w:t>ggetto;</w:t>
      </w:r>
    </w:p>
    <w:p w:rsidR="008D62FD" w:rsidRPr="00EE0547" w:rsidRDefault="008D62FD" w:rsidP="008D62FD">
      <w:pPr>
        <w:tabs>
          <w:tab w:val="left" w:pos="820"/>
        </w:tabs>
        <w:autoSpaceDE w:val="0"/>
        <w:adjustRightInd w:val="0"/>
        <w:ind w:left="836" w:right="53" w:hanging="360"/>
        <w:jc w:val="both"/>
        <w:rPr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d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icu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edinont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ov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rs</w:t>
      </w:r>
      <w:r w:rsidRPr="00EE0547">
        <w:rPr>
          <w:sz w:val="20"/>
          <w:szCs w:val="20"/>
        </w:rPr>
        <w:t>iin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ituazionidicont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olloodicol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eg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m</w:t>
      </w:r>
      <w:r w:rsidRPr="00EE0547">
        <w:rPr>
          <w:sz w:val="20"/>
          <w:szCs w:val="20"/>
        </w:rPr>
        <w:t>ento(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male</w:t>
      </w:r>
      <w:r w:rsidRPr="00EE0547">
        <w:rPr>
          <w:spacing w:val="-1"/>
          <w:sz w:val="20"/>
          <w:szCs w:val="20"/>
        </w:rPr>
        <w:t>e</w:t>
      </w:r>
      <w:r w:rsidRPr="00EE0547">
        <w:rPr>
          <w:sz w:val="20"/>
          <w:szCs w:val="20"/>
        </w:rPr>
        <w:t>/o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nzi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le)con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lt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 xml:space="preserve">i 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onco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 xml:space="preserve">entiechenon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iè</w:t>
      </w:r>
      <w:r w:rsidRPr="00EE0547">
        <w:rPr>
          <w:spacing w:val="-1"/>
          <w:sz w:val="20"/>
          <w:szCs w:val="20"/>
        </w:rPr>
        <w:t xml:space="preserve"> a</w:t>
      </w:r>
      <w:r w:rsidRPr="00EE0547">
        <w:rPr>
          <w:sz w:val="20"/>
          <w:szCs w:val="20"/>
        </w:rPr>
        <w:t>cco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d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t</w:t>
      </w:r>
      <w:r w:rsidRPr="00EE0547">
        <w:rPr>
          <w:sz w:val="20"/>
          <w:szCs w:val="20"/>
        </w:rPr>
        <w:t xml:space="preserve">aenon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cco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de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à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on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lt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ipa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teci</w:t>
      </w:r>
      <w:r w:rsidRPr="00EE0547">
        <w:rPr>
          <w:spacing w:val="-2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nti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lla</w:t>
      </w:r>
      <w:r w:rsidRPr="00EE0547">
        <w:rPr>
          <w:spacing w:val="-2"/>
          <w:sz w:val="20"/>
          <w:szCs w:val="20"/>
        </w:rPr>
        <w:t>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;</w:t>
      </w:r>
    </w:p>
    <w:p w:rsidR="008D62FD" w:rsidRPr="00EE0547" w:rsidRDefault="008D62FD" w:rsidP="008D62FD">
      <w:pPr>
        <w:tabs>
          <w:tab w:val="left" w:pos="820"/>
        </w:tabs>
        <w:autoSpaceDE w:val="0"/>
        <w:adjustRightInd w:val="0"/>
        <w:spacing w:before="21" w:line="224" w:lineRule="exact"/>
        <w:ind w:left="836" w:right="47" w:hanging="360"/>
        <w:jc w:val="both"/>
        <w:rPr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din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ma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epun</w:t>
      </w:r>
      <w:r w:rsidRPr="00EE0547">
        <w:rPr>
          <w:spacing w:val="-1"/>
          <w:sz w:val="20"/>
          <w:szCs w:val="20"/>
        </w:rPr>
        <w:t>t</w:t>
      </w:r>
      <w:r w:rsidRPr="00EE0547">
        <w:rPr>
          <w:sz w:val="20"/>
          <w:szCs w:val="20"/>
        </w:rPr>
        <w:t>u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lmentetutto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lpe</w:t>
      </w:r>
      <w:r w:rsidRPr="00EE0547">
        <w:rPr>
          <w:spacing w:val="-1"/>
          <w:sz w:val="20"/>
          <w:szCs w:val="20"/>
        </w:rPr>
        <w:t>rs</w:t>
      </w:r>
      <w:r w:rsidRPr="00EE0547">
        <w:rPr>
          <w:sz w:val="20"/>
          <w:szCs w:val="20"/>
        </w:rPr>
        <w:t>onale,dicui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 xml:space="preserve"> a</w:t>
      </w:r>
      <w:r w:rsidRPr="00EE0547">
        <w:rPr>
          <w:sz w:val="20"/>
          <w:szCs w:val="20"/>
        </w:rPr>
        <w:t>vv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e,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ente</w:t>
      </w:r>
      <w:r w:rsidRPr="00EE0547">
        <w:rPr>
          <w:spacing w:val="-1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ttodiinteg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itàe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egli obblighiine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 xml:space="preserve">o 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ontenu</w:t>
      </w:r>
      <w:r w:rsidRPr="00EE0547">
        <w:rPr>
          <w:spacing w:val="-1"/>
          <w:sz w:val="20"/>
          <w:szCs w:val="20"/>
        </w:rPr>
        <w:t>t</w:t>
      </w:r>
      <w:r w:rsidRPr="00EE0547">
        <w:rPr>
          <w:sz w:val="20"/>
          <w:szCs w:val="20"/>
        </w:rPr>
        <w:t>i;</w:t>
      </w:r>
    </w:p>
    <w:p w:rsidR="008D62FD" w:rsidRPr="00EE0547" w:rsidRDefault="008D62FD" w:rsidP="008D62FD">
      <w:pPr>
        <w:ind w:left="705" w:hanging="229"/>
        <w:jc w:val="both"/>
        <w:rPr>
          <w:spacing w:val="14"/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  <w:t>avigil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aff</w:t>
      </w:r>
      <w:r w:rsidRPr="00EE0547">
        <w:rPr>
          <w:sz w:val="20"/>
          <w:szCs w:val="20"/>
        </w:rPr>
        <w:t>inchégliim</w:t>
      </w:r>
      <w:r w:rsidRPr="00EE0547">
        <w:rPr>
          <w:spacing w:val="-2"/>
          <w:sz w:val="20"/>
          <w:szCs w:val="20"/>
        </w:rPr>
        <w:t>p</w:t>
      </w:r>
      <w:r w:rsidRPr="00EE0547">
        <w:rPr>
          <w:sz w:val="20"/>
          <w:szCs w:val="20"/>
        </w:rPr>
        <w:t>egni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aindic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noo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v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tidatuttiicollabo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iedi</w:t>
      </w:r>
      <w:r w:rsidRPr="00EE0547">
        <w:rPr>
          <w:spacing w:val="-2"/>
          <w:sz w:val="20"/>
          <w:szCs w:val="20"/>
        </w:rPr>
        <w:t>p</w:t>
      </w:r>
      <w:r w:rsidRPr="00EE0547">
        <w:rPr>
          <w:sz w:val="20"/>
          <w:szCs w:val="20"/>
        </w:rPr>
        <w:t>endentine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l’e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cizio</w:t>
      </w:r>
    </w:p>
    <w:p w:rsidR="008D62FD" w:rsidRPr="00EE0547" w:rsidRDefault="008D62FD" w:rsidP="008D62FD">
      <w:pPr>
        <w:ind w:left="705" w:hanging="229"/>
        <w:jc w:val="both"/>
        <w:rPr>
          <w:sz w:val="20"/>
          <w:szCs w:val="20"/>
        </w:rPr>
      </w:pP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ei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ompi</w:t>
      </w:r>
      <w:r w:rsidRPr="00EE0547">
        <w:rPr>
          <w:spacing w:val="-1"/>
          <w:sz w:val="20"/>
          <w:szCs w:val="20"/>
        </w:rPr>
        <w:t>t</w:t>
      </w:r>
      <w:r w:rsidRPr="00EE0547">
        <w:rPr>
          <w:sz w:val="20"/>
          <w:szCs w:val="20"/>
        </w:rPr>
        <w:t>i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o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egnati;</w:t>
      </w:r>
    </w:p>
    <w:p w:rsidR="008D62FD" w:rsidRPr="00EE0547" w:rsidRDefault="008D62FD" w:rsidP="008D62FD">
      <w:pPr>
        <w:widowControl/>
        <w:numPr>
          <w:ilvl w:val="0"/>
          <w:numId w:val="2"/>
        </w:numPr>
        <w:autoSpaceDN w:val="0"/>
        <w:jc w:val="both"/>
        <w:textAlignment w:val="baseline"/>
        <w:rPr>
          <w:sz w:val="20"/>
          <w:szCs w:val="20"/>
        </w:rPr>
      </w:pPr>
      <w:r w:rsidRPr="00EE0547">
        <w:rPr>
          <w:sz w:val="20"/>
          <w:szCs w:val="20"/>
        </w:rPr>
        <w:t>a denunciare alla Pubblica Autorità competente ogni irregolarità o distorsione di cui sia venuta a conoscenza per quanto attiene l</w:t>
      </w:r>
      <w:r w:rsidRPr="00EE0547">
        <w:rPr>
          <w:spacing w:val="-2"/>
          <w:sz w:val="20"/>
          <w:szCs w:val="20"/>
        </w:rPr>
        <w:t>’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ttivitàdi cui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ll’og</w:t>
      </w:r>
      <w:r w:rsidRPr="00EE0547">
        <w:rPr>
          <w:spacing w:val="-2"/>
          <w:sz w:val="20"/>
          <w:szCs w:val="20"/>
        </w:rPr>
        <w:t>g</w:t>
      </w:r>
      <w:r w:rsidRPr="00EE0547">
        <w:rPr>
          <w:sz w:val="20"/>
          <w:szCs w:val="20"/>
        </w:rPr>
        <w:t>etto</w:t>
      </w:r>
      <w:r w:rsidRPr="00EE0547">
        <w:rPr>
          <w:spacing w:val="-2"/>
          <w:sz w:val="20"/>
          <w:szCs w:val="20"/>
        </w:rPr>
        <w:t xml:space="preserve"> d</w:t>
      </w:r>
      <w:r w:rsidRPr="00EE0547">
        <w:rPr>
          <w:sz w:val="20"/>
          <w:szCs w:val="20"/>
        </w:rPr>
        <w:t xml:space="preserve">ella </w:t>
      </w:r>
      <w:r w:rsidRPr="00EE0547">
        <w:rPr>
          <w:spacing w:val="-2"/>
          <w:sz w:val="20"/>
          <w:szCs w:val="20"/>
        </w:rPr>
        <w:t>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a in c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u</w:t>
      </w:r>
      <w:r w:rsidRPr="00EE0547">
        <w:rPr>
          <w:spacing w:val="-1"/>
          <w:sz w:val="20"/>
          <w:szCs w:val="20"/>
        </w:rPr>
        <w:t>s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.</w:t>
      </w:r>
    </w:p>
    <w:p w:rsidR="008D62FD" w:rsidRPr="00EE0547" w:rsidRDefault="008D62FD" w:rsidP="008D62FD">
      <w:pPr>
        <w:autoSpaceDE w:val="0"/>
        <w:adjustRightInd w:val="0"/>
        <w:ind w:left="4493" w:right="4440"/>
        <w:jc w:val="center"/>
        <w:rPr>
          <w:b/>
          <w:bCs/>
          <w:spacing w:val="1"/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ind w:left="4493" w:right="4440"/>
        <w:jc w:val="center"/>
        <w:rPr>
          <w:sz w:val="20"/>
          <w:szCs w:val="20"/>
        </w:rPr>
      </w:pPr>
      <w:r w:rsidRPr="00EE0547">
        <w:rPr>
          <w:b/>
          <w:bCs/>
          <w:spacing w:val="1"/>
          <w:sz w:val="20"/>
          <w:szCs w:val="20"/>
        </w:rPr>
        <w:t>A</w:t>
      </w:r>
      <w:r w:rsidRPr="00EE0547">
        <w:rPr>
          <w:b/>
          <w:bCs/>
          <w:spacing w:val="-1"/>
          <w:sz w:val="20"/>
          <w:szCs w:val="20"/>
        </w:rPr>
        <w:t>rt</w:t>
      </w:r>
      <w:r w:rsidRPr="00EE0547">
        <w:rPr>
          <w:b/>
          <w:bCs/>
          <w:sz w:val="20"/>
          <w:szCs w:val="20"/>
        </w:rPr>
        <w:t>icolo</w:t>
      </w:r>
      <w:r w:rsidRPr="00EE0547">
        <w:rPr>
          <w:b/>
          <w:bCs/>
          <w:w w:val="99"/>
          <w:sz w:val="20"/>
          <w:szCs w:val="20"/>
        </w:rPr>
        <w:t>2</w:t>
      </w:r>
    </w:p>
    <w:p w:rsidR="008D62FD" w:rsidRPr="00EE0547" w:rsidRDefault="008D62FD" w:rsidP="008D62FD">
      <w:pPr>
        <w:autoSpaceDE w:val="0"/>
        <w:adjustRightInd w:val="0"/>
        <w:spacing w:before="5" w:line="220" w:lineRule="exact"/>
        <w:rPr>
          <w:sz w:val="22"/>
          <w:szCs w:val="22"/>
        </w:rPr>
      </w:pPr>
    </w:p>
    <w:p w:rsidR="008D62FD" w:rsidRPr="00EE0547" w:rsidRDefault="008D62FD" w:rsidP="008D62FD">
      <w:pPr>
        <w:autoSpaceDE w:val="0"/>
        <w:adjustRightInd w:val="0"/>
        <w:ind w:left="116" w:right="47"/>
        <w:jc w:val="both"/>
        <w:rPr>
          <w:sz w:val="20"/>
          <w:szCs w:val="20"/>
        </w:rPr>
      </w:pPr>
      <w:r w:rsidRPr="00EE0547">
        <w:rPr>
          <w:spacing w:val="-1"/>
          <w:sz w:val="20"/>
          <w:szCs w:val="20"/>
        </w:rPr>
        <w:t>L</w:t>
      </w:r>
      <w:r w:rsidRPr="00EE0547">
        <w:rPr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oc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et</w:t>
      </w:r>
      <w:r w:rsidRPr="00EE0547">
        <w:rPr>
          <w:spacing w:val="1"/>
          <w:sz w:val="20"/>
          <w:szCs w:val="20"/>
        </w:rPr>
        <w:t>à</w:t>
      </w:r>
      <w:r w:rsidRPr="00EE0547">
        <w:rPr>
          <w:sz w:val="20"/>
          <w:szCs w:val="20"/>
        </w:rPr>
        <w:t>,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ind’o</w:t>
      </w:r>
      <w:r w:rsidRPr="00EE0547">
        <w:rPr>
          <w:spacing w:val="-1"/>
          <w:sz w:val="20"/>
          <w:szCs w:val="20"/>
        </w:rPr>
        <w:t>ra</w:t>
      </w:r>
      <w:r w:rsidRPr="00EE0547">
        <w:rPr>
          <w:sz w:val="20"/>
          <w:szCs w:val="20"/>
        </w:rPr>
        <w:t>,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cettac</w:t>
      </w:r>
      <w:r w:rsidRPr="00EE0547">
        <w:rPr>
          <w:spacing w:val="-2"/>
          <w:sz w:val="20"/>
          <w:szCs w:val="20"/>
        </w:rPr>
        <w:t>h</w:t>
      </w:r>
      <w:r w:rsidRPr="00EE0547">
        <w:rPr>
          <w:sz w:val="20"/>
          <w:szCs w:val="20"/>
        </w:rPr>
        <w:t>enelc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odima</w:t>
      </w:r>
      <w:r w:rsidRPr="00EE0547">
        <w:rPr>
          <w:spacing w:val="-2"/>
          <w:sz w:val="20"/>
          <w:szCs w:val="20"/>
        </w:rPr>
        <w:t>n</w:t>
      </w:r>
      <w:r w:rsidRPr="00EE0547">
        <w:rPr>
          <w:sz w:val="20"/>
          <w:szCs w:val="20"/>
        </w:rPr>
        <w:t>c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petto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egliimp</w:t>
      </w:r>
      <w:r w:rsidRPr="00EE0547">
        <w:rPr>
          <w:spacing w:val="-2"/>
          <w:sz w:val="20"/>
          <w:szCs w:val="20"/>
        </w:rPr>
        <w:t>e</w:t>
      </w:r>
      <w:r w:rsidRPr="00EE0547">
        <w:rPr>
          <w:sz w:val="20"/>
          <w:szCs w:val="20"/>
        </w:rPr>
        <w:t>gni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ntico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uzione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un</w:t>
      </w:r>
      <w:r w:rsidRPr="00EE0547">
        <w:rPr>
          <w:spacing w:val="-1"/>
          <w:sz w:val="20"/>
          <w:szCs w:val="20"/>
        </w:rPr>
        <w:t>t</w:t>
      </w:r>
      <w:r w:rsidRPr="00EE0547">
        <w:rPr>
          <w:sz w:val="20"/>
          <w:szCs w:val="20"/>
        </w:rPr>
        <w:t>i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onilp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ente</w:t>
      </w:r>
      <w:r w:rsidRPr="00EE0547">
        <w:rPr>
          <w:spacing w:val="-1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 xml:space="preserve">ttodi </w:t>
      </w:r>
      <w:r w:rsidRPr="00EE0547">
        <w:rPr>
          <w:sz w:val="20"/>
          <w:szCs w:val="20"/>
        </w:rPr>
        <w:lastRenderedPageBreak/>
        <w:t>int</w:t>
      </w:r>
      <w:r w:rsidRPr="00EE0547">
        <w:rPr>
          <w:spacing w:val="-1"/>
          <w:sz w:val="20"/>
          <w:szCs w:val="20"/>
        </w:rPr>
        <w:t>e</w:t>
      </w:r>
      <w:r w:rsidRPr="00EE0547">
        <w:rPr>
          <w:sz w:val="20"/>
          <w:szCs w:val="20"/>
        </w:rPr>
        <w:t>g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it</w:t>
      </w:r>
      <w:r w:rsidRPr="00EE0547">
        <w:rPr>
          <w:spacing w:val="1"/>
          <w:sz w:val="20"/>
          <w:szCs w:val="20"/>
        </w:rPr>
        <w:t>à</w:t>
      </w:r>
      <w:r w:rsidRPr="00EE0547">
        <w:rPr>
          <w:sz w:val="20"/>
          <w:szCs w:val="20"/>
        </w:rPr>
        <w:t>,comunque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c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to</w:t>
      </w:r>
      <w:r w:rsidRPr="00EE0547">
        <w:rPr>
          <w:spacing w:val="-2"/>
          <w:sz w:val="20"/>
          <w:szCs w:val="20"/>
        </w:rPr>
        <w:t xml:space="preserve"> d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ll’Ammini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zione,pot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nno 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ppl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c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tele</w:t>
      </w:r>
      <w:r w:rsidRPr="00EE0547">
        <w:rPr>
          <w:spacing w:val="-1"/>
          <w:sz w:val="20"/>
          <w:szCs w:val="20"/>
        </w:rPr>
        <w:t xml:space="preserve"> se</w:t>
      </w:r>
      <w:r w:rsidRPr="00EE0547">
        <w:rPr>
          <w:sz w:val="20"/>
          <w:szCs w:val="20"/>
        </w:rPr>
        <w:t>guenti</w:t>
      </w:r>
      <w:r w:rsidRPr="00EE0547">
        <w:rPr>
          <w:spacing w:val="-1"/>
          <w:sz w:val="20"/>
          <w:szCs w:val="20"/>
        </w:rPr>
        <w:t>s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nzioni:</w:t>
      </w:r>
    </w:p>
    <w:p w:rsidR="008D62FD" w:rsidRPr="00EE0547" w:rsidRDefault="008D62FD" w:rsidP="008D62FD">
      <w:pPr>
        <w:tabs>
          <w:tab w:val="left" w:pos="820"/>
        </w:tabs>
        <w:autoSpaceDE w:val="0"/>
        <w:adjustRightInd w:val="0"/>
        <w:spacing w:line="253" w:lineRule="exact"/>
        <w:ind w:left="476" w:right="-20"/>
        <w:rPr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clu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ione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elconco</w:t>
      </w:r>
      <w:r w:rsidRPr="00EE0547">
        <w:rPr>
          <w:spacing w:val="-1"/>
          <w:sz w:val="20"/>
          <w:szCs w:val="20"/>
        </w:rPr>
        <w:t>rr</w:t>
      </w:r>
      <w:r w:rsidRPr="00EE0547">
        <w:rPr>
          <w:sz w:val="20"/>
          <w:szCs w:val="20"/>
        </w:rPr>
        <w:t>ente</w:t>
      </w:r>
      <w:r w:rsidRPr="00EE0547">
        <w:rPr>
          <w:spacing w:val="-2"/>
          <w:sz w:val="20"/>
          <w:szCs w:val="20"/>
        </w:rPr>
        <w:t>d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lla</w:t>
      </w:r>
      <w:r w:rsidRPr="00EE0547">
        <w:rPr>
          <w:spacing w:val="-2"/>
          <w:sz w:val="20"/>
          <w:szCs w:val="20"/>
        </w:rPr>
        <w:t>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;</w:t>
      </w:r>
    </w:p>
    <w:p w:rsidR="008D62FD" w:rsidRPr="00EE0547" w:rsidRDefault="008D62FD" w:rsidP="008D62FD">
      <w:pPr>
        <w:tabs>
          <w:tab w:val="left" w:pos="820"/>
        </w:tabs>
        <w:autoSpaceDE w:val="0"/>
        <w:adjustRightInd w:val="0"/>
        <w:ind w:left="476" w:right="-20"/>
        <w:rPr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cu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ionedel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ac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u</w:t>
      </w:r>
      <w:r w:rsidRPr="00EE0547">
        <w:rPr>
          <w:sz w:val="20"/>
          <w:szCs w:val="20"/>
        </w:rPr>
        <w:t>zionedi v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liditàdell’o</w:t>
      </w:r>
      <w:r w:rsidRPr="00EE0547">
        <w:rPr>
          <w:spacing w:val="-1"/>
          <w:sz w:val="20"/>
          <w:szCs w:val="20"/>
        </w:rPr>
        <w:t>ff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;</w:t>
      </w:r>
    </w:p>
    <w:p w:rsidR="008D62FD" w:rsidRPr="00EE0547" w:rsidRDefault="008D62FD" w:rsidP="008D62FD">
      <w:pPr>
        <w:tabs>
          <w:tab w:val="left" w:pos="820"/>
        </w:tabs>
        <w:autoSpaceDE w:val="0"/>
        <w:adjustRightInd w:val="0"/>
        <w:ind w:left="476" w:right="-20"/>
        <w:rPr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oluzione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elcont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tto;</w:t>
      </w:r>
    </w:p>
    <w:p w:rsidR="008D62FD" w:rsidRPr="00EE0547" w:rsidRDefault="008D62FD" w:rsidP="008D62FD">
      <w:pPr>
        <w:tabs>
          <w:tab w:val="left" w:pos="820"/>
        </w:tabs>
        <w:autoSpaceDE w:val="0"/>
        <w:adjustRightInd w:val="0"/>
        <w:ind w:left="476" w:right="-20"/>
        <w:rPr>
          <w:sz w:val="20"/>
          <w:szCs w:val="20"/>
        </w:rPr>
      </w:pPr>
      <w:r w:rsidRPr="00EE0547">
        <w:rPr>
          <w:sz w:val="20"/>
          <w:szCs w:val="20"/>
        </w:rPr>
        <w:t></w:t>
      </w:r>
      <w:r w:rsidRPr="00EE0547">
        <w:rPr>
          <w:sz w:val="20"/>
          <w:szCs w:val="20"/>
        </w:rPr>
        <w:tab/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cu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ionedel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ac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u</w:t>
      </w:r>
      <w:r w:rsidRPr="00EE0547">
        <w:rPr>
          <w:sz w:val="20"/>
          <w:szCs w:val="20"/>
        </w:rPr>
        <w:t>zionede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initi</w:t>
      </w:r>
      <w:r w:rsidRPr="00EE0547">
        <w:rPr>
          <w:spacing w:val="-2"/>
          <w:sz w:val="20"/>
          <w:szCs w:val="20"/>
        </w:rPr>
        <w:t>v</w:t>
      </w:r>
      <w:r w:rsidRPr="00EE0547">
        <w:rPr>
          <w:sz w:val="20"/>
          <w:szCs w:val="20"/>
        </w:rPr>
        <w:t>adi buona 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ec</w:t>
      </w:r>
      <w:r w:rsidRPr="00EE0547">
        <w:rPr>
          <w:spacing w:val="-2"/>
          <w:sz w:val="20"/>
          <w:szCs w:val="20"/>
        </w:rPr>
        <w:t>u</w:t>
      </w:r>
      <w:r w:rsidRPr="00EE0547">
        <w:rPr>
          <w:sz w:val="20"/>
          <w:szCs w:val="20"/>
        </w:rPr>
        <w:t>zioned</w:t>
      </w:r>
      <w:r w:rsidRPr="00EE0547">
        <w:rPr>
          <w:spacing w:val="-1"/>
          <w:sz w:val="20"/>
          <w:szCs w:val="20"/>
        </w:rPr>
        <w:t>e</w:t>
      </w:r>
      <w:r w:rsidRPr="00EE0547">
        <w:rPr>
          <w:sz w:val="20"/>
          <w:szCs w:val="20"/>
        </w:rPr>
        <w:t>lcont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tto.</w:t>
      </w:r>
    </w:p>
    <w:p w:rsidR="008D62FD" w:rsidRPr="00EE0547" w:rsidRDefault="008D62FD" w:rsidP="008D62FD">
      <w:pPr>
        <w:autoSpaceDE w:val="0"/>
        <w:adjustRightInd w:val="0"/>
        <w:ind w:left="4493" w:right="4440"/>
        <w:jc w:val="center"/>
        <w:rPr>
          <w:b/>
          <w:bCs/>
          <w:spacing w:val="1"/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ind w:left="4493" w:right="4440"/>
        <w:jc w:val="center"/>
        <w:rPr>
          <w:sz w:val="20"/>
          <w:szCs w:val="20"/>
        </w:rPr>
      </w:pPr>
      <w:r w:rsidRPr="00EE0547">
        <w:rPr>
          <w:b/>
          <w:bCs/>
          <w:spacing w:val="1"/>
          <w:sz w:val="20"/>
          <w:szCs w:val="20"/>
        </w:rPr>
        <w:t>A</w:t>
      </w:r>
      <w:r w:rsidRPr="00EE0547">
        <w:rPr>
          <w:b/>
          <w:bCs/>
          <w:spacing w:val="-1"/>
          <w:sz w:val="20"/>
          <w:szCs w:val="20"/>
        </w:rPr>
        <w:t>rt</w:t>
      </w:r>
      <w:r w:rsidRPr="00EE0547">
        <w:rPr>
          <w:b/>
          <w:bCs/>
          <w:sz w:val="20"/>
          <w:szCs w:val="20"/>
        </w:rPr>
        <w:t>icolo</w:t>
      </w:r>
      <w:r w:rsidRPr="00EE0547">
        <w:rPr>
          <w:b/>
          <w:bCs/>
          <w:w w:val="99"/>
          <w:sz w:val="20"/>
          <w:szCs w:val="20"/>
        </w:rPr>
        <w:t>3</w:t>
      </w:r>
    </w:p>
    <w:p w:rsidR="008D62FD" w:rsidRPr="00EE0547" w:rsidRDefault="008D62FD" w:rsidP="008D62FD">
      <w:pPr>
        <w:autoSpaceDE w:val="0"/>
        <w:adjustRightInd w:val="0"/>
        <w:spacing w:before="18" w:line="200" w:lineRule="exact"/>
        <w:rPr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spacing w:line="224" w:lineRule="exact"/>
        <w:ind w:left="99" w:right="71"/>
        <w:jc w:val="both"/>
        <w:rPr>
          <w:sz w:val="20"/>
          <w:szCs w:val="20"/>
        </w:rPr>
      </w:pPr>
      <w:r w:rsidRPr="00EE0547">
        <w:rPr>
          <w:spacing w:val="-1"/>
          <w:sz w:val="20"/>
          <w:szCs w:val="20"/>
        </w:rPr>
        <w:t>I</w:t>
      </w:r>
      <w:r w:rsidRPr="00EE0547">
        <w:rPr>
          <w:sz w:val="20"/>
          <w:szCs w:val="20"/>
        </w:rPr>
        <w:t>l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ontenu</w:t>
      </w:r>
      <w:r w:rsidRPr="00EE0547">
        <w:rPr>
          <w:spacing w:val="-1"/>
          <w:sz w:val="20"/>
          <w:szCs w:val="20"/>
        </w:rPr>
        <w:t>t</w:t>
      </w:r>
      <w:r w:rsidRPr="00EE0547">
        <w:rPr>
          <w:sz w:val="20"/>
          <w:szCs w:val="20"/>
        </w:rPr>
        <w:t>o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el</w:t>
      </w:r>
      <w:r w:rsidRPr="00EE0547">
        <w:rPr>
          <w:spacing w:val="-1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ttodiinteg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itàele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el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tive</w:t>
      </w:r>
      <w:r w:rsidRPr="00EE0547">
        <w:rPr>
          <w:spacing w:val="-1"/>
          <w:sz w:val="20"/>
          <w:szCs w:val="20"/>
        </w:rPr>
        <w:t>s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nzioni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ppli</w:t>
      </w:r>
      <w:r w:rsidRPr="00EE0547">
        <w:rPr>
          <w:spacing w:val="-1"/>
          <w:sz w:val="20"/>
          <w:szCs w:val="20"/>
        </w:rPr>
        <w:t>c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bili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te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nnoinv</w:t>
      </w:r>
      <w:r w:rsidRPr="00EE0547">
        <w:rPr>
          <w:spacing w:val="-2"/>
          <w:sz w:val="20"/>
          <w:szCs w:val="20"/>
        </w:rPr>
        <w:t>i</w:t>
      </w:r>
      <w:r w:rsidRPr="00EE0547">
        <w:rPr>
          <w:sz w:val="20"/>
          <w:szCs w:val="20"/>
        </w:rPr>
        <w:t>go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ino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llacompleta</w:t>
      </w:r>
      <w:r w:rsidRPr="00EE0547">
        <w:rPr>
          <w:spacing w:val="21"/>
          <w:sz w:val="20"/>
          <w:szCs w:val="20"/>
        </w:rPr>
        <w:t xml:space="preserve"> 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ec</w:t>
      </w:r>
      <w:r w:rsidRPr="00EE0547">
        <w:rPr>
          <w:spacing w:val="-2"/>
          <w:sz w:val="20"/>
          <w:szCs w:val="20"/>
        </w:rPr>
        <w:t>u</w:t>
      </w:r>
      <w:r w:rsidRPr="00EE0547">
        <w:rPr>
          <w:sz w:val="20"/>
          <w:szCs w:val="20"/>
        </w:rPr>
        <w:t xml:space="preserve">zione </w:t>
      </w:r>
      <w:r w:rsidRPr="00EE0547">
        <w:rPr>
          <w:w w:val="99"/>
          <w:sz w:val="20"/>
          <w:szCs w:val="20"/>
        </w:rPr>
        <w:t>de</w:t>
      </w:r>
      <w:r w:rsidRPr="00EE0547">
        <w:rPr>
          <w:sz w:val="20"/>
          <w:szCs w:val="20"/>
        </w:rPr>
        <w:t xml:space="preserve">l 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ont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tto.</w:t>
      </w:r>
      <w:r w:rsidRPr="00EE0547">
        <w:rPr>
          <w:spacing w:val="-1"/>
          <w:sz w:val="20"/>
          <w:szCs w:val="20"/>
        </w:rPr>
        <w:t>I</w:t>
      </w:r>
      <w:r w:rsidRPr="00EE0547">
        <w:rPr>
          <w:sz w:val="20"/>
          <w:szCs w:val="20"/>
        </w:rPr>
        <w:t>lp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ente</w:t>
      </w:r>
      <w:r w:rsidRPr="00EE0547">
        <w:rPr>
          <w:spacing w:val="-1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ttodov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àe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ich</w:t>
      </w:r>
      <w:r w:rsidRPr="00EE0547">
        <w:rPr>
          <w:spacing w:val="-2"/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mato</w:t>
      </w:r>
      <w:r w:rsidRPr="00EE0547">
        <w:rPr>
          <w:spacing w:val="-2"/>
          <w:sz w:val="20"/>
          <w:szCs w:val="20"/>
        </w:rPr>
        <w:t>d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ont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ttoquale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eg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to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llo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oonde</w:t>
      </w:r>
      <w:r w:rsidRPr="00EE0547">
        <w:rPr>
          <w:spacing w:val="-1"/>
          <w:sz w:val="20"/>
          <w:szCs w:val="20"/>
        </w:rPr>
        <w:t>f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ma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nepa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te</w:t>
      </w:r>
      <w:r w:rsidRPr="00EE0547">
        <w:rPr>
          <w:spacing w:val="-2"/>
          <w:sz w:val="20"/>
          <w:szCs w:val="20"/>
        </w:rPr>
        <w:t>i</w:t>
      </w:r>
      <w:r w:rsidRPr="00EE0547">
        <w:rPr>
          <w:w w:val="99"/>
          <w:sz w:val="20"/>
          <w:szCs w:val="20"/>
        </w:rPr>
        <w:t>nteg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w w:val="99"/>
          <w:sz w:val="20"/>
          <w:szCs w:val="20"/>
        </w:rPr>
        <w:t xml:space="preserve">nte,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nzi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leepattiz</w:t>
      </w:r>
      <w:r w:rsidRPr="00EE0547">
        <w:rPr>
          <w:spacing w:val="-2"/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.</w:t>
      </w:r>
    </w:p>
    <w:p w:rsidR="008D62FD" w:rsidRPr="00EE0547" w:rsidRDefault="008D62FD" w:rsidP="008D62FD">
      <w:pPr>
        <w:autoSpaceDE w:val="0"/>
        <w:adjustRightInd w:val="0"/>
        <w:ind w:left="4493" w:right="4440"/>
        <w:jc w:val="center"/>
        <w:rPr>
          <w:b/>
          <w:bCs/>
          <w:spacing w:val="1"/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ind w:left="4493" w:right="4440"/>
        <w:jc w:val="center"/>
        <w:rPr>
          <w:sz w:val="20"/>
          <w:szCs w:val="20"/>
        </w:rPr>
      </w:pPr>
      <w:r w:rsidRPr="00EE0547">
        <w:rPr>
          <w:b/>
          <w:bCs/>
          <w:spacing w:val="1"/>
          <w:sz w:val="20"/>
          <w:szCs w:val="20"/>
        </w:rPr>
        <w:t>A</w:t>
      </w:r>
      <w:r w:rsidRPr="00EE0547">
        <w:rPr>
          <w:b/>
          <w:bCs/>
          <w:spacing w:val="-1"/>
          <w:sz w:val="20"/>
          <w:szCs w:val="20"/>
        </w:rPr>
        <w:t>rt</w:t>
      </w:r>
      <w:r w:rsidRPr="00EE0547">
        <w:rPr>
          <w:b/>
          <w:bCs/>
          <w:sz w:val="20"/>
          <w:szCs w:val="20"/>
        </w:rPr>
        <w:t>icolo</w:t>
      </w:r>
      <w:r w:rsidRPr="00EE0547">
        <w:rPr>
          <w:b/>
          <w:bCs/>
          <w:w w:val="99"/>
          <w:sz w:val="20"/>
          <w:szCs w:val="20"/>
        </w:rPr>
        <w:t>4</w:t>
      </w:r>
    </w:p>
    <w:p w:rsidR="008D62FD" w:rsidRPr="00EE0547" w:rsidRDefault="008D62FD" w:rsidP="008D62FD">
      <w:pPr>
        <w:autoSpaceDE w:val="0"/>
        <w:adjustRightInd w:val="0"/>
        <w:spacing w:before="18" w:line="200" w:lineRule="exact"/>
        <w:rPr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spacing w:line="224" w:lineRule="exact"/>
        <w:ind w:left="99" w:right="65" w:hanging="9"/>
        <w:jc w:val="both"/>
        <w:rPr>
          <w:sz w:val="20"/>
          <w:szCs w:val="20"/>
        </w:rPr>
      </w:pPr>
      <w:r w:rsidRPr="00EE0547">
        <w:rPr>
          <w:spacing w:val="-1"/>
          <w:sz w:val="20"/>
          <w:szCs w:val="20"/>
        </w:rPr>
        <w:t>I</w:t>
      </w:r>
      <w:r w:rsidRPr="00EE0547">
        <w:rPr>
          <w:sz w:val="20"/>
          <w:szCs w:val="20"/>
        </w:rPr>
        <w:t>lp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ente</w:t>
      </w:r>
      <w:r w:rsidRPr="00EE0547">
        <w:rPr>
          <w:spacing w:val="-1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ttodevee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eobbli</w:t>
      </w:r>
      <w:r w:rsidRPr="00EE0547">
        <w:rPr>
          <w:spacing w:val="-2"/>
          <w:sz w:val="20"/>
          <w:szCs w:val="20"/>
        </w:rPr>
        <w:t>g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mente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otto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c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ittoinc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ceedin</w:t>
      </w:r>
      <w:r w:rsidRPr="00EE0547">
        <w:rPr>
          <w:spacing w:val="-2"/>
          <w:sz w:val="20"/>
          <w:szCs w:val="20"/>
        </w:rPr>
        <w:t>o</w:t>
      </w:r>
      <w:r w:rsidRPr="00EE0547">
        <w:rPr>
          <w:sz w:val="20"/>
          <w:szCs w:val="20"/>
        </w:rPr>
        <w:t>gni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uapagi</w:t>
      </w:r>
      <w:r w:rsidRPr="00EE0547">
        <w:rPr>
          <w:spacing w:val="-2"/>
          <w:sz w:val="20"/>
          <w:szCs w:val="20"/>
        </w:rPr>
        <w:t>n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,d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eg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pp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ent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 xml:space="preserve">nte </w:t>
      </w:r>
      <w:r w:rsidRPr="00EE0547">
        <w:rPr>
          <w:w w:val="99"/>
          <w:sz w:val="20"/>
          <w:szCs w:val="20"/>
        </w:rPr>
        <w:t>de</w:t>
      </w:r>
      <w:r w:rsidRPr="00EE0547">
        <w:rPr>
          <w:sz w:val="20"/>
          <w:szCs w:val="20"/>
        </w:rPr>
        <w:t>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 xml:space="preserve">a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ocie</w:t>
      </w:r>
      <w:r w:rsidRPr="00EE0547">
        <w:rPr>
          <w:spacing w:val="-2"/>
          <w:sz w:val="20"/>
          <w:szCs w:val="20"/>
        </w:rPr>
        <w:t>t</w:t>
      </w:r>
      <w:r w:rsidRPr="00EE0547">
        <w:rPr>
          <w:sz w:val="20"/>
          <w:szCs w:val="20"/>
        </w:rPr>
        <w:t>àpa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teci</w:t>
      </w:r>
      <w:r w:rsidRPr="00EE0547">
        <w:rPr>
          <w:spacing w:val="-2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nteovve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o,in</w:t>
      </w:r>
      <w:r w:rsidRPr="00EE0547">
        <w:rPr>
          <w:spacing w:val="-1"/>
          <w:sz w:val="20"/>
          <w:szCs w:val="20"/>
        </w:rPr>
        <w:t>c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odi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on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zio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2"/>
          <w:sz w:val="20"/>
          <w:szCs w:val="20"/>
        </w:rPr>
        <w:t>g</w:t>
      </w:r>
      <w:r w:rsidRPr="00EE0547">
        <w:rPr>
          <w:sz w:val="20"/>
          <w:szCs w:val="20"/>
        </w:rPr>
        <w:t>g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uppamentitempo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neidi imp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 xml:space="preserve">e, </w:t>
      </w:r>
      <w:r w:rsidRPr="00EE0547">
        <w:rPr>
          <w:spacing w:val="-2"/>
          <w:sz w:val="20"/>
          <w:szCs w:val="20"/>
        </w:rPr>
        <w:t>d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 xml:space="preserve">l 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pp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ent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nte de</w:t>
      </w:r>
      <w:r w:rsidRPr="00EE0547">
        <w:rPr>
          <w:spacing w:val="-2"/>
          <w:sz w:val="20"/>
          <w:szCs w:val="20"/>
        </w:rPr>
        <w:t>g</w:t>
      </w:r>
      <w:r w:rsidRPr="00EE0547">
        <w:rPr>
          <w:sz w:val="20"/>
          <w:szCs w:val="20"/>
        </w:rPr>
        <w:t xml:space="preserve">li 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te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i</w:t>
      </w:r>
      <w:r w:rsidRPr="00EE0547">
        <w:rPr>
          <w:w w:val="99"/>
          <w:sz w:val="20"/>
          <w:szCs w:val="20"/>
        </w:rPr>
        <w:t xml:space="preserve">e </w:t>
      </w:r>
      <w:r w:rsidRPr="00EE0547">
        <w:rPr>
          <w:spacing w:val="-2"/>
          <w:sz w:val="20"/>
          <w:szCs w:val="20"/>
        </w:rPr>
        <w:t>d</w:t>
      </w:r>
      <w:r w:rsidRPr="00EE0547">
        <w:rPr>
          <w:sz w:val="20"/>
          <w:szCs w:val="20"/>
        </w:rPr>
        <w:t>evee</w:t>
      </w:r>
      <w:r w:rsidRPr="00EE0547">
        <w:rPr>
          <w:spacing w:val="-1"/>
          <w:sz w:val="20"/>
          <w:szCs w:val="20"/>
        </w:rPr>
        <w:t>ss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ep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ent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tou</w:t>
      </w:r>
      <w:r w:rsidRPr="00EE0547">
        <w:rPr>
          <w:spacing w:val="-2"/>
          <w:sz w:val="20"/>
          <w:szCs w:val="20"/>
        </w:rPr>
        <w:t>n</w:t>
      </w:r>
      <w:r w:rsidRPr="00EE0547">
        <w:rPr>
          <w:sz w:val="20"/>
          <w:szCs w:val="20"/>
        </w:rPr>
        <w:t>it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mente</w:t>
      </w:r>
      <w:r w:rsidRPr="00EE0547">
        <w:rPr>
          <w:spacing w:val="-1"/>
          <w:sz w:val="20"/>
          <w:szCs w:val="20"/>
        </w:rPr>
        <w:t>a</w:t>
      </w:r>
      <w:r w:rsidRPr="00EE0547">
        <w:rPr>
          <w:sz w:val="20"/>
          <w:szCs w:val="20"/>
        </w:rPr>
        <w:t>ll'o</w:t>
      </w:r>
      <w:r w:rsidRPr="00EE0547">
        <w:rPr>
          <w:spacing w:val="-1"/>
          <w:sz w:val="20"/>
          <w:szCs w:val="20"/>
        </w:rPr>
        <w:t>ff</w:t>
      </w:r>
      <w:r w:rsidRPr="00EE0547">
        <w:rPr>
          <w:sz w:val="20"/>
          <w:szCs w:val="20"/>
        </w:rPr>
        <w:t>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.</w:t>
      </w:r>
      <w:r w:rsidRPr="00EE0547">
        <w:rPr>
          <w:spacing w:val="-1"/>
          <w:sz w:val="20"/>
          <w:szCs w:val="20"/>
        </w:rPr>
        <w:t>L</w:t>
      </w:r>
      <w:r w:rsidRPr="00EE0547">
        <w:rPr>
          <w:sz w:val="20"/>
          <w:szCs w:val="20"/>
        </w:rPr>
        <w:t>aman</w:t>
      </w:r>
      <w:r w:rsidRPr="00EE0547">
        <w:rPr>
          <w:spacing w:val="-1"/>
          <w:sz w:val="20"/>
          <w:szCs w:val="20"/>
        </w:rPr>
        <w:t>c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tacon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eg</w:t>
      </w:r>
      <w:r w:rsidRPr="00EE0547">
        <w:rPr>
          <w:spacing w:val="-2"/>
          <w:sz w:val="20"/>
          <w:szCs w:val="20"/>
        </w:rPr>
        <w:t>n</w:t>
      </w:r>
      <w:r w:rsidRPr="00EE0547">
        <w:rPr>
          <w:sz w:val="20"/>
          <w:szCs w:val="20"/>
        </w:rPr>
        <w:t>adit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le</w:t>
      </w:r>
      <w:r w:rsidRPr="00EE0547">
        <w:rPr>
          <w:spacing w:val="-1"/>
          <w:sz w:val="20"/>
          <w:szCs w:val="20"/>
        </w:rPr>
        <w:t>P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ttodebi</w:t>
      </w:r>
      <w:r w:rsidRPr="00EE0547">
        <w:rPr>
          <w:spacing w:val="-2"/>
          <w:sz w:val="20"/>
          <w:szCs w:val="20"/>
        </w:rPr>
        <w:t>t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mente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otto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c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itto</w:t>
      </w:r>
      <w:r w:rsidRPr="00EE0547">
        <w:rPr>
          <w:spacing w:val="-1"/>
          <w:sz w:val="20"/>
          <w:szCs w:val="20"/>
        </w:rPr>
        <w:t>c</w:t>
      </w:r>
      <w:r w:rsidRPr="00EE0547">
        <w:rPr>
          <w:sz w:val="20"/>
          <w:szCs w:val="20"/>
        </w:rPr>
        <w:t>ompo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>te</w:t>
      </w:r>
      <w:r w:rsidRPr="00EE0547">
        <w:rPr>
          <w:spacing w:val="-1"/>
          <w:sz w:val="20"/>
          <w:szCs w:val="20"/>
        </w:rPr>
        <w:t>r</w:t>
      </w:r>
      <w:r w:rsidRPr="00EE0547">
        <w:rPr>
          <w:sz w:val="20"/>
          <w:szCs w:val="20"/>
        </w:rPr>
        <w:t xml:space="preserve">à 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'e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clu</w:t>
      </w:r>
      <w:r w:rsidRPr="00EE0547">
        <w:rPr>
          <w:spacing w:val="-1"/>
          <w:sz w:val="20"/>
          <w:szCs w:val="20"/>
        </w:rPr>
        <w:t>s</w:t>
      </w:r>
      <w:r w:rsidRPr="00EE0547">
        <w:rPr>
          <w:sz w:val="20"/>
          <w:szCs w:val="20"/>
        </w:rPr>
        <w:t>ioned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l</w:t>
      </w:r>
      <w:r w:rsidRPr="00EE0547">
        <w:rPr>
          <w:spacing w:val="-2"/>
          <w:sz w:val="20"/>
          <w:szCs w:val="20"/>
        </w:rPr>
        <w:t>l</w:t>
      </w:r>
      <w:r w:rsidRPr="00EE0547">
        <w:rPr>
          <w:sz w:val="20"/>
          <w:szCs w:val="20"/>
        </w:rPr>
        <w:t>ag</w:t>
      </w:r>
      <w:r w:rsidRPr="00EE0547">
        <w:rPr>
          <w:spacing w:val="1"/>
          <w:sz w:val="20"/>
          <w:szCs w:val="20"/>
        </w:rPr>
        <w:t>a</w:t>
      </w:r>
      <w:r w:rsidRPr="00EE0547">
        <w:rPr>
          <w:spacing w:val="-1"/>
          <w:sz w:val="20"/>
          <w:szCs w:val="20"/>
        </w:rPr>
        <w:t>r</w:t>
      </w:r>
      <w:r w:rsidRPr="00EE0547">
        <w:rPr>
          <w:spacing w:val="1"/>
          <w:sz w:val="20"/>
          <w:szCs w:val="20"/>
        </w:rPr>
        <w:t>a</w:t>
      </w:r>
      <w:r w:rsidRPr="00EE0547">
        <w:rPr>
          <w:sz w:val="20"/>
          <w:szCs w:val="20"/>
        </w:rPr>
        <w:t>.</w:t>
      </w:r>
    </w:p>
    <w:p w:rsidR="008D62FD" w:rsidRPr="00EE0547" w:rsidRDefault="008D62FD" w:rsidP="008D62FD">
      <w:pPr>
        <w:rPr>
          <w:sz w:val="20"/>
          <w:szCs w:val="20"/>
        </w:rPr>
      </w:pPr>
    </w:p>
    <w:p w:rsidR="008D62FD" w:rsidRPr="00EE0547" w:rsidRDefault="008D62FD" w:rsidP="008D62FD">
      <w:pPr>
        <w:rPr>
          <w:b/>
          <w:bCs/>
          <w:spacing w:val="-1"/>
          <w:sz w:val="20"/>
          <w:szCs w:val="20"/>
        </w:rPr>
      </w:pP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b/>
          <w:bCs/>
          <w:spacing w:val="1"/>
          <w:sz w:val="20"/>
          <w:szCs w:val="20"/>
        </w:rPr>
        <w:t>A</w:t>
      </w:r>
      <w:r w:rsidRPr="00EE0547">
        <w:rPr>
          <w:b/>
          <w:bCs/>
          <w:spacing w:val="-1"/>
          <w:sz w:val="20"/>
          <w:szCs w:val="20"/>
        </w:rPr>
        <w:t>rt</w:t>
      </w:r>
      <w:r w:rsidRPr="00EE0547">
        <w:rPr>
          <w:b/>
          <w:bCs/>
          <w:sz w:val="20"/>
          <w:szCs w:val="20"/>
        </w:rPr>
        <w:t>icolo</w:t>
      </w:r>
    </w:p>
    <w:p w:rsidR="008D62FD" w:rsidRPr="00EE0547" w:rsidRDefault="008D62FD" w:rsidP="008D62FD">
      <w:pPr>
        <w:ind w:left="3540" w:firstLine="708"/>
        <w:rPr>
          <w:b/>
          <w:bCs/>
          <w:w w:val="99"/>
          <w:sz w:val="20"/>
          <w:szCs w:val="20"/>
        </w:rPr>
      </w:pPr>
      <w:r w:rsidRPr="00EE0547">
        <w:rPr>
          <w:b/>
          <w:bCs/>
          <w:w w:val="99"/>
          <w:sz w:val="20"/>
          <w:szCs w:val="20"/>
        </w:rPr>
        <w:t xml:space="preserve">           5</w:t>
      </w:r>
    </w:p>
    <w:p w:rsidR="008D62FD" w:rsidRPr="00EE0547" w:rsidRDefault="008D62FD" w:rsidP="008D62FD">
      <w:pPr>
        <w:autoSpaceDE w:val="0"/>
        <w:adjustRightInd w:val="0"/>
        <w:spacing w:line="224" w:lineRule="exact"/>
        <w:ind w:left="99" w:right="65" w:hanging="9"/>
        <w:jc w:val="both"/>
        <w:rPr>
          <w:sz w:val="20"/>
          <w:szCs w:val="20"/>
        </w:rPr>
      </w:pPr>
      <w:r w:rsidRPr="00EE0547">
        <w:rPr>
          <w:spacing w:val="-1"/>
          <w:sz w:val="20"/>
          <w:szCs w:val="20"/>
        </w:rPr>
        <w:t>Ogni controversia relativa all’interpretazione ed esecuzione del Patto di integrità tra la stazione appaltante ed i concorrenti e tra gli stessi concorrenti sarà risolta dall’Autorità Giudiziaria competente</w:t>
      </w:r>
      <w:r w:rsidRPr="00EE0547">
        <w:rPr>
          <w:sz w:val="20"/>
          <w:szCs w:val="20"/>
        </w:rPr>
        <w:t>.</w:t>
      </w:r>
    </w:p>
    <w:p w:rsidR="008D62FD" w:rsidRPr="00EE0547" w:rsidRDefault="008D62FD" w:rsidP="008D62FD">
      <w:pPr>
        <w:autoSpaceDE w:val="0"/>
        <w:adjustRightInd w:val="0"/>
        <w:spacing w:line="224" w:lineRule="exact"/>
        <w:ind w:left="99" w:right="65" w:hanging="9"/>
        <w:rPr>
          <w:sz w:val="20"/>
          <w:szCs w:val="20"/>
        </w:rPr>
      </w:pPr>
    </w:p>
    <w:p w:rsidR="008D62FD" w:rsidRPr="00EE0547" w:rsidRDefault="008D62FD" w:rsidP="008D62FD">
      <w:pPr>
        <w:autoSpaceDE w:val="0"/>
        <w:adjustRightInd w:val="0"/>
        <w:spacing w:line="224" w:lineRule="exact"/>
        <w:ind w:left="99" w:right="65" w:hanging="9"/>
        <w:rPr>
          <w:sz w:val="20"/>
          <w:szCs w:val="20"/>
        </w:rPr>
      </w:pPr>
      <w:r>
        <w:rPr>
          <w:sz w:val="20"/>
          <w:szCs w:val="20"/>
        </w:rPr>
        <w:t>Trinitapoli</w:t>
      </w:r>
      <w:r w:rsidRPr="00EE0547">
        <w:rPr>
          <w:sz w:val="20"/>
          <w:szCs w:val="20"/>
        </w:rPr>
        <w:t>, ________________________</w:t>
      </w:r>
    </w:p>
    <w:p w:rsidR="008D62FD" w:rsidRPr="00EE0547" w:rsidRDefault="008D62FD" w:rsidP="008D62FD">
      <w:pPr>
        <w:ind w:left="3540" w:hanging="3360"/>
        <w:rPr>
          <w:sz w:val="20"/>
          <w:szCs w:val="20"/>
        </w:rPr>
      </w:pPr>
    </w:p>
    <w:p w:rsidR="008D62FD" w:rsidRPr="00EE0547" w:rsidRDefault="008D62FD" w:rsidP="008D62FD">
      <w:pPr>
        <w:rPr>
          <w:sz w:val="20"/>
          <w:szCs w:val="20"/>
        </w:rPr>
      </w:pP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  <w:t>Per la società: _________________________________________</w:t>
      </w:r>
    </w:p>
    <w:p w:rsidR="008D62FD" w:rsidRPr="00EE0547" w:rsidRDefault="008D62FD" w:rsidP="008D62FD">
      <w:pPr>
        <w:rPr>
          <w:sz w:val="20"/>
          <w:szCs w:val="20"/>
        </w:rPr>
      </w:pPr>
    </w:p>
    <w:p w:rsidR="008D62FD" w:rsidRPr="00EE0547" w:rsidRDefault="008D62FD" w:rsidP="008D62FD">
      <w:pPr>
        <w:jc w:val="both"/>
        <w:rPr>
          <w:i/>
          <w:sz w:val="22"/>
          <w:szCs w:val="22"/>
        </w:rPr>
      </w:pP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</w:r>
      <w:r w:rsidRPr="00EE0547">
        <w:rPr>
          <w:sz w:val="20"/>
          <w:szCs w:val="20"/>
        </w:rPr>
        <w:tab/>
        <w:t>Firma leggibile_________________________________________</w:t>
      </w:r>
      <w:r w:rsidRPr="00EE0547">
        <w:rPr>
          <w:b/>
          <w:sz w:val="22"/>
          <w:szCs w:val="22"/>
        </w:rPr>
        <w:tab/>
      </w:r>
      <w:r w:rsidRPr="00EE0547">
        <w:rPr>
          <w:b/>
          <w:sz w:val="22"/>
          <w:szCs w:val="22"/>
        </w:rPr>
        <w:tab/>
      </w:r>
    </w:p>
    <w:p w:rsidR="008D62FD" w:rsidRPr="00EE0547" w:rsidRDefault="008D62FD" w:rsidP="008D62FD">
      <w:pPr>
        <w:jc w:val="both"/>
        <w:rPr>
          <w:i/>
          <w:sz w:val="22"/>
          <w:szCs w:val="22"/>
        </w:rPr>
      </w:pPr>
    </w:p>
    <w:p w:rsidR="00A6006D" w:rsidRPr="008D62FD" w:rsidRDefault="00A6006D" w:rsidP="008D62FD">
      <w:bookmarkStart w:id="0" w:name="_GoBack"/>
      <w:bookmarkEnd w:id="0"/>
    </w:p>
    <w:sectPr w:rsidR="00A6006D" w:rsidRPr="008D62FD" w:rsidSect="00A546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49" w:bottom="1135" w:left="1134" w:header="851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441" w:rsidRDefault="00885441" w:rsidP="00C51400">
      <w:r>
        <w:separator/>
      </w:r>
    </w:p>
  </w:endnote>
  <w:endnote w:type="continuationSeparator" w:id="1">
    <w:p w:rsidR="00885441" w:rsidRDefault="00885441" w:rsidP="00C5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orndale A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D" w:rsidRDefault="00A546D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06D" w:rsidRDefault="00A6006D" w:rsidP="00914460">
    <w:pPr>
      <w:pStyle w:val="Pidipagina"/>
      <w:rPr>
        <w:sz w:val="16"/>
        <w:szCs w:val="16"/>
      </w:rPr>
    </w:pPr>
  </w:p>
  <w:p w:rsidR="00914460" w:rsidRPr="008F365F" w:rsidRDefault="00914460" w:rsidP="00914460">
    <w:pPr>
      <w:pStyle w:val="Pidipagina"/>
      <w:rPr>
        <w:sz w:val="16"/>
        <w:szCs w:val="16"/>
      </w:rPr>
    </w:pPr>
    <w:r w:rsidRPr="008F365F">
      <w:rPr>
        <w:sz w:val="16"/>
        <w:szCs w:val="16"/>
      </w:rPr>
      <w:t>Istituto Comprensivo Garibaldi-Leone, Via Pirandello n. 19, 76015 Trinitapoli (BT)</w:t>
    </w:r>
  </w:p>
  <w:p w:rsidR="00914460" w:rsidRPr="008F365F" w:rsidRDefault="00914460" w:rsidP="00914460">
    <w:pPr>
      <w:pStyle w:val="Pidipagina"/>
      <w:rPr>
        <w:sz w:val="16"/>
        <w:szCs w:val="16"/>
      </w:rPr>
    </w:pPr>
    <w:r w:rsidRPr="008F365F">
      <w:rPr>
        <w:sz w:val="16"/>
        <w:szCs w:val="16"/>
      </w:rPr>
      <w:t xml:space="preserve">Cod. </w:t>
    </w:r>
    <w:proofErr w:type="spellStart"/>
    <w:r w:rsidRPr="008F365F">
      <w:rPr>
        <w:sz w:val="16"/>
        <w:szCs w:val="16"/>
      </w:rPr>
      <w:t>Mecc</w:t>
    </w:r>
    <w:proofErr w:type="spellEnd"/>
    <w:r w:rsidRPr="008F365F">
      <w:rPr>
        <w:sz w:val="16"/>
        <w:szCs w:val="16"/>
      </w:rPr>
      <w:t xml:space="preserve">. FGIC87500D – cod. </w:t>
    </w:r>
    <w:proofErr w:type="spellStart"/>
    <w:r w:rsidRPr="008F365F">
      <w:rPr>
        <w:sz w:val="16"/>
        <w:szCs w:val="16"/>
      </w:rPr>
      <w:t>Fisc</w:t>
    </w:r>
    <w:proofErr w:type="spellEnd"/>
    <w:r w:rsidRPr="008F365F">
      <w:rPr>
        <w:sz w:val="16"/>
        <w:szCs w:val="16"/>
      </w:rPr>
      <w:t>. 90101490721</w:t>
    </w:r>
  </w:p>
  <w:p w:rsidR="00914460" w:rsidRPr="00914460" w:rsidRDefault="00914460">
    <w:pPr>
      <w:pStyle w:val="Pidipagina"/>
      <w:jc w:val="right"/>
      <w:rPr>
        <w:sz w:val="16"/>
        <w:szCs w:val="16"/>
      </w:rPr>
    </w:pPr>
    <w:r w:rsidRPr="00914460">
      <w:rPr>
        <w:sz w:val="16"/>
        <w:szCs w:val="16"/>
      </w:rPr>
      <w:t>Pag.</w:t>
    </w:r>
    <w:r w:rsidR="00876FE4" w:rsidRPr="00914460">
      <w:rPr>
        <w:sz w:val="16"/>
        <w:szCs w:val="16"/>
      </w:rPr>
      <w:fldChar w:fldCharType="begin"/>
    </w:r>
    <w:r w:rsidRPr="00914460">
      <w:rPr>
        <w:sz w:val="16"/>
        <w:szCs w:val="16"/>
      </w:rPr>
      <w:instrText>PAGE   \* MERGEFORMAT</w:instrText>
    </w:r>
    <w:r w:rsidR="00876FE4" w:rsidRPr="00914460">
      <w:rPr>
        <w:sz w:val="16"/>
        <w:szCs w:val="16"/>
      </w:rPr>
      <w:fldChar w:fldCharType="separate"/>
    </w:r>
    <w:r w:rsidR="000747D9">
      <w:rPr>
        <w:noProof/>
        <w:sz w:val="16"/>
        <w:szCs w:val="16"/>
      </w:rPr>
      <w:t>2</w:t>
    </w:r>
    <w:r w:rsidR="00876FE4" w:rsidRPr="00914460">
      <w:rPr>
        <w:sz w:val="16"/>
        <w:szCs w:val="16"/>
      </w:rPr>
      <w:fldChar w:fldCharType="end"/>
    </w:r>
  </w:p>
  <w:p w:rsidR="00914460" w:rsidRPr="008F365F" w:rsidRDefault="00914460" w:rsidP="00914460">
    <w:pPr>
      <w:pStyle w:val="Pidipagina"/>
      <w:rPr>
        <w:sz w:val="16"/>
        <w:szCs w:val="16"/>
      </w:rPr>
    </w:pPr>
  </w:p>
  <w:p w:rsidR="004D640F" w:rsidRDefault="004D640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018" w:rsidRPr="00914460" w:rsidRDefault="00E21018" w:rsidP="00E21018">
    <w:pPr>
      <w:pStyle w:val="Pidipagina"/>
      <w:jc w:val="right"/>
      <w:rPr>
        <w:sz w:val="16"/>
        <w:szCs w:val="16"/>
      </w:rPr>
    </w:pPr>
    <w:r w:rsidRPr="00914460">
      <w:rPr>
        <w:sz w:val="16"/>
        <w:szCs w:val="16"/>
      </w:rPr>
      <w:t>Pag.</w:t>
    </w:r>
    <w:r w:rsidR="00876FE4" w:rsidRPr="00914460">
      <w:rPr>
        <w:sz w:val="16"/>
        <w:szCs w:val="16"/>
      </w:rPr>
      <w:fldChar w:fldCharType="begin"/>
    </w:r>
    <w:r w:rsidRPr="00914460">
      <w:rPr>
        <w:sz w:val="16"/>
        <w:szCs w:val="16"/>
      </w:rPr>
      <w:instrText>PAGE   \* MERGEFORMAT</w:instrText>
    </w:r>
    <w:r w:rsidR="00876FE4" w:rsidRPr="00914460">
      <w:rPr>
        <w:sz w:val="16"/>
        <w:szCs w:val="16"/>
      </w:rPr>
      <w:fldChar w:fldCharType="separate"/>
    </w:r>
    <w:r w:rsidR="000747D9">
      <w:rPr>
        <w:noProof/>
        <w:sz w:val="16"/>
        <w:szCs w:val="16"/>
      </w:rPr>
      <w:t>1</w:t>
    </w:r>
    <w:r w:rsidR="00876FE4" w:rsidRPr="00914460">
      <w:rPr>
        <w:sz w:val="16"/>
        <w:szCs w:val="16"/>
      </w:rPr>
      <w:fldChar w:fldCharType="end"/>
    </w:r>
  </w:p>
  <w:p w:rsidR="00E21018" w:rsidRDefault="00E21018" w:rsidP="00E21018">
    <w:pPr>
      <w:pStyle w:val="Pidipagina"/>
      <w:jc w:val="right"/>
    </w:pPr>
  </w:p>
  <w:p w:rsidR="004D640F" w:rsidRDefault="004D640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441" w:rsidRDefault="00885441" w:rsidP="00C51400">
      <w:r>
        <w:separator/>
      </w:r>
    </w:p>
  </w:footnote>
  <w:footnote w:type="continuationSeparator" w:id="1">
    <w:p w:rsidR="00885441" w:rsidRDefault="00885441" w:rsidP="00C5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D" w:rsidRDefault="00A546D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6DD" w:rsidRDefault="00A546D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362" w:rsidRPr="00FF178E" w:rsidRDefault="00742BD6" w:rsidP="00E42362">
    <w:pPr>
      <w:pStyle w:val="Titolo7"/>
      <w:snapToGrid w:val="0"/>
      <w:spacing w:line="360" w:lineRule="auto"/>
      <w:ind w:left="0" w:right="568" w:hanging="993"/>
      <w:rPr>
        <w:rFonts w:ascii="Times New Roman" w:hAnsi="Times New Roman"/>
        <w:b/>
        <w:bCs/>
        <w:sz w:val="18"/>
        <w:szCs w:val="18"/>
      </w:rPr>
    </w:pPr>
    <w:r>
      <w:rPr>
        <w:noProof/>
        <w:lang w:eastAsia="it-IT" w:bidi="ar-SA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-53340</wp:posOffset>
          </wp:positionH>
          <wp:positionV relativeFrom="paragraph">
            <wp:posOffset>-107315</wp:posOffset>
          </wp:positionV>
          <wp:extent cx="568800" cy="568800"/>
          <wp:effectExtent l="0" t="0" r="3175" b="3175"/>
          <wp:wrapNone/>
          <wp:docPr id="7" name="Immagine 7" descr="Risultati immagini per logo ministero pubblica istr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isultati immagini per logo ministero pubblica istruzione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688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22"/>
        <w:szCs w:val="22"/>
        <w:lang w:eastAsia="it-IT" w:bidi="ar-SA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5545455</wp:posOffset>
          </wp:positionH>
          <wp:positionV relativeFrom="paragraph">
            <wp:posOffset>13970</wp:posOffset>
          </wp:positionV>
          <wp:extent cx="521970" cy="34544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521970" cy="345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42362">
      <w:rPr>
        <w:rFonts w:ascii="Times New Roman" w:hAnsi="Times New Roman"/>
        <w:b/>
        <w:bCs/>
        <w:sz w:val="18"/>
        <w:szCs w:val="18"/>
      </w:rPr>
      <w:t xml:space="preserve">ISTITUTO COMPRENSIVO STATALE “ </w:t>
    </w:r>
    <w:r w:rsidR="00E42362" w:rsidRPr="00FF178E">
      <w:rPr>
        <w:rFonts w:ascii="Times New Roman" w:hAnsi="Times New Roman"/>
        <w:b/>
        <w:bCs/>
        <w:sz w:val="18"/>
        <w:szCs w:val="18"/>
      </w:rPr>
      <w:t xml:space="preserve"> GARIBALDI</w:t>
    </w:r>
    <w:r w:rsidR="00E42362">
      <w:rPr>
        <w:rFonts w:ascii="Times New Roman" w:hAnsi="Times New Roman"/>
        <w:b/>
        <w:bCs/>
        <w:sz w:val="18"/>
        <w:szCs w:val="18"/>
      </w:rPr>
      <w:t>-LEONE</w:t>
    </w:r>
    <w:r w:rsidR="00E42362" w:rsidRPr="00FF178E">
      <w:rPr>
        <w:rFonts w:ascii="Times New Roman" w:hAnsi="Times New Roman"/>
        <w:b/>
        <w:bCs/>
        <w:sz w:val="18"/>
        <w:szCs w:val="18"/>
      </w:rPr>
      <w:t>”</w:t>
    </w:r>
  </w:p>
  <w:p w:rsidR="00E42362" w:rsidRPr="00FF178E" w:rsidRDefault="00632FF3" w:rsidP="00AD593A">
    <w:pPr>
      <w:pStyle w:val="Titolo7"/>
      <w:numPr>
        <w:ilvl w:val="0"/>
        <w:numId w:val="0"/>
      </w:numPr>
      <w:tabs>
        <w:tab w:val="num" w:pos="851"/>
        <w:tab w:val="center" w:pos="3756"/>
        <w:tab w:val="left" w:pos="7811"/>
      </w:tabs>
      <w:spacing w:line="360" w:lineRule="auto"/>
      <w:ind w:right="568" w:hanging="993"/>
      <w:rPr>
        <w:rFonts w:ascii="Times New Roman" w:hAnsi="Times New Roman"/>
        <w:sz w:val="18"/>
        <w:szCs w:val="18"/>
      </w:rPr>
    </w:pPr>
    <w:r w:rsidRPr="00B870C9">
      <w:rPr>
        <w:b/>
        <w:bCs/>
        <w:noProof/>
        <w:lang w:eastAsia="it-IT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leftMargin">
            <wp:posOffset>705167</wp:posOffset>
          </wp:positionH>
          <wp:positionV relativeFrom="paragraph">
            <wp:posOffset>225372</wp:posOffset>
          </wp:positionV>
          <wp:extent cx="489585" cy="820420"/>
          <wp:effectExtent l="6033" t="0" r="0" b="0"/>
          <wp:wrapNone/>
          <wp:docPr id="9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/>
                </pic:blipFill>
                <pic:spPr bwMode="auto">
                  <a:xfrm rot="16200000">
                    <a:off x="0" y="0"/>
                    <a:ext cx="489585" cy="820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42362" w:rsidRPr="00FF178E">
      <w:rPr>
        <w:rFonts w:ascii="Times New Roman" w:hAnsi="Times New Roman"/>
        <w:sz w:val="18"/>
        <w:szCs w:val="18"/>
      </w:rPr>
      <w:t>76015Trinitapoli - Via Pirand</w:t>
    </w:r>
    <w:r w:rsidR="00E42362">
      <w:rPr>
        <w:rFonts w:ascii="Times New Roman" w:hAnsi="Times New Roman"/>
        <w:sz w:val="18"/>
        <w:szCs w:val="18"/>
      </w:rPr>
      <w:t xml:space="preserve">ello, 19  </w:t>
    </w:r>
    <w:proofErr w:type="spellStart"/>
    <w:r w:rsidR="00E42362">
      <w:rPr>
        <w:rFonts w:ascii="Times New Roman" w:hAnsi="Times New Roman"/>
        <w:sz w:val="18"/>
        <w:szCs w:val="18"/>
      </w:rPr>
      <w:t>Cod.Mecc.</w:t>
    </w:r>
    <w:proofErr w:type="spellEnd"/>
    <w:r w:rsidR="00E42362">
      <w:rPr>
        <w:rFonts w:ascii="Times New Roman" w:hAnsi="Times New Roman"/>
        <w:sz w:val="18"/>
        <w:szCs w:val="18"/>
      </w:rPr>
      <w:t>: FGIC87500D – C.F.: 90101490721</w:t>
    </w:r>
  </w:p>
  <w:p w:rsidR="00E42362" w:rsidRDefault="00E42362" w:rsidP="00E42362">
    <w:pPr>
      <w:tabs>
        <w:tab w:val="num" w:pos="851"/>
      </w:tabs>
      <w:spacing w:line="360" w:lineRule="auto"/>
      <w:ind w:right="568" w:hanging="993"/>
      <w:jc w:val="center"/>
      <w:rPr>
        <w:sz w:val="18"/>
        <w:szCs w:val="18"/>
      </w:rPr>
    </w:pPr>
    <w:r w:rsidRPr="00FF178E">
      <w:rPr>
        <w:sz w:val="18"/>
        <w:szCs w:val="18"/>
      </w:rPr>
      <w:t>Tel.  e Fax: 0883/631182</w:t>
    </w:r>
    <w:r>
      <w:rPr>
        <w:sz w:val="18"/>
        <w:szCs w:val="18"/>
      </w:rPr>
      <w:t>–  Tel.  Dirigente Scolastico 0883</w:t>
    </w:r>
    <w:r w:rsidR="0075582F">
      <w:rPr>
        <w:sz w:val="18"/>
        <w:szCs w:val="18"/>
      </w:rPr>
      <w:t>/</w:t>
    </w:r>
    <w:r>
      <w:rPr>
        <w:sz w:val="18"/>
        <w:szCs w:val="18"/>
      </w:rPr>
      <w:t>632458</w:t>
    </w:r>
  </w:p>
  <w:p w:rsidR="00E42362" w:rsidRPr="00FF178E" w:rsidRDefault="006B4834" w:rsidP="00E42362">
    <w:pPr>
      <w:tabs>
        <w:tab w:val="num" w:pos="851"/>
      </w:tabs>
      <w:spacing w:line="360" w:lineRule="auto"/>
      <w:ind w:right="568" w:hanging="993"/>
      <w:jc w:val="center"/>
      <w:rPr>
        <w:sz w:val="18"/>
        <w:szCs w:val="18"/>
      </w:rPr>
    </w:pPr>
    <w:r>
      <w:rPr>
        <w:noProof/>
        <w:sz w:val="22"/>
        <w:szCs w:val="22"/>
        <w:lang w:eastAsia="it-IT" w:bidi="ar-SA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5520690</wp:posOffset>
          </wp:positionH>
          <wp:positionV relativeFrom="paragraph">
            <wp:posOffset>108585</wp:posOffset>
          </wp:positionV>
          <wp:extent cx="553345" cy="310551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 cstate="screen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345" cy="310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42362" w:rsidRPr="00FF178E">
      <w:rPr>
        <w:sz w:val="18"/>
        <w:szCs w:val="18"/>
      </w:rPr>
      <w:t xml:space="preserve">E-mail: </w:t>
    </w:r>
    <w:r w:rsidR="00E42362" w:rsidRPr="00A15FF8">
      <w:rPr>
        <w:sz w:val="18"/>
        <w:szCs w:val="18"/>
      </w:rPr>
      <w:t>fgic87500d@istruzione.it</w:t>
    </w:r>
    <w:r w:rsidR="00E42362" w:rsidRPr="00FF178E">
      <w:rPr>
        <w:bCs/>
        <w:sz w:val="18"/>
        <w:szCs w:val="18"/>
      </w:rPr>
      <w:t xml:space="preserve">  web</w:t>
    </w:r>
    <w:r w:rsidR="00E42362">
      <w:rPr>
        <w:bCs/>
        <w:sz w:val="18"/>
        <w:szCs w:val="18"/>
      </w:rPr>
      <w:t xml:space="preserve">  - </w:t>
    </w:r>
    <w:r w:rsidR="00E42362">
      <w:rPr>
        <w:sz w:val="18"/>
        <w:szCs w:val="18"/>
      </w:rPr>
      <w:t xml:space="preserve">P.E.C. </w:t>
    </w:r>
    <w:r w:rsidR="00E42362" w:rsidRPr="00FF178E">
      <w:rPr>
        <w:sz w:val="18"/>
        <w:szCs w:val="18"/>
      </w:rPr>
      <w:t xml:space="preserve">: </w:t>
    </w:r>
    <w:r w:rsidR="00E42362" w:rsidRPr="00A15FF8">
      <w:rPr>
        <w:sz w:val="18"/>
        <w:szCs w:val="18"/>
      </w:rPr>
      <w:t>fgic87500d@</w:t>
    </w:r>
    <w:r w:rsidR="00E42362">
      <w:rPr>
        <w:sz w:val="18"/>
        <w:szCs w:val="18"/>
      </w:rPr>
      <w:t>pec.</w:t>
    </w:r>
    <w:r w:rsidR="00E42362" w:rsidRPr="00A15FF8">
      <w:rPr>
        <w:sz w:val="18"/>
        <w:szCs w:val="18"/>
      </w:rPr>
      <w:t>istruzione.it</w:t>
    </w:r>
  </w:p>
  <w:p w:rsidR="00E42362" w:rsidRDefault="00876FE4" w:rsidP="00AD593A">
    <w:pPr>
      <w:tabs>
        <w:tab w:val="num" w:pos="851"/>
        <w:tab w:val="center" w:pos="4181"/>
        <w:tab w:val="left" w:pos="8175"/>
      </w:tabs>
      <w:spacing w:line="360" w:lineRule="auto"/>
      <w:ind w:right="568" w:hanging="993"/>
      <w:jc w:val="center"/>
      <w:rPr>
        <w:sz w:val="22"/>
        <w:szCs w:val="22"/>
      </w:rPr>
    </w:pPr>
    <w:r>
      <w:rPr>
        <w:noProof/>
        <w:sz w:val="22"/>
        <w:szCs w:val="22"/>
        <w:lang w:eastAsia="it-IT" w:bidi="ar-SA"/>
      </w:rPr>
      <w:pict>
        <v:line id="Connettore 1 2" o:spid="_x0000_s16385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page" from="101.9pt,20.8pt" to="48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" strokecolor="black [3213]" strokeweight="1.75pt">
          <v:stroke joinstyle="miter"/>
          <o:lock v:ext="edit" shapetype="f"/>
          <w10:wrap anchorx="page"/>
        </v:line>
      </w:pict>
    </w:r>
    <w:hyperlink r:id="rId5" w:history="1">
      <w:r w:rsidR="00E42362" w:rsidRPr="00B81814">
        <w:rPr>
          <w:rStyle w:val="Collegamentoipertestuale"/>
          <w:sz w:val="22"/>
          <w:szCs w:val="22"/>
        </w:rPr>
        <w:t>www.icgaribaldileone.gov.it</w:t>
      </w:r>
    </w:hyperlink>
  </w:p>
  <w:p w:rsidR="00E42362" w:rsidRPr="00E42362" w:rsidRDefault="00E42362" w:rsidP="00E42362">
    <w:pPr>
      <w:tabs>
        <w:tab w:val="num" w:pos="851"/>
      </w:tabs>
      <w:spacing w:line="360" w:lineRule="auto"/>
      <w:ind w:right="568" w:hanging="993"/>
      <w:jc w:val="center"/>
      <w:rPr>
        <w:sz w:val="22"/>
        <w:szCs w:val="22"/>
      </w:rPr>
    </w:pPr>
    <w:r>
      <w:rPr>
        <w:noProof/>
        <w:lang w:eastAsia="it-IT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11041740</wp:posOffset>
          </wp:positionH>
          <wp:positionV relativeFrom="paragraph">
            <wp:posOffset>357433</wp:posOffset>
          </wp:positionV>
          <wp:extent cx="489527" cy="821690"/>
          <wp:effectExtent l="5080" t="0" r="0" b="0"/>
          <wp:wrapNone/>
          <wp:docPr id="11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/>
                  <pic:cNvPicPr/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86801" r="7209"/>
                  <a:stretch/>
                </pic:blipFill>
                <pic:spPr bwMode="auto">
                  <a:xfrm rot="16200000">
                    <a:off x="0" y="0"/>
                    <a:ext cx="489527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640F" w:rsidRDefault="004D64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>
    <w:nsid w:val="00000004"/>
    <w:multiLevelType w:val="singleLevel"/>
    <w:tmpl w:val="D494DC8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  <w:b w:val="0"/>
        <w:bCs w:val="0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4" w:hanging="397"/>
      </w:pPr>
      <w:rPr>
        <w:rFonts w:ascii="Times New Roman" w:hAnsi="Times New Roman" w:cs="Times New Roman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94" w:hanging="397"/>
      </w:pPr>
      <w:rPr>
        <w:rFonts w:ascii="Times New Roman" w:hAnsi="Times New Roman" w:cs="Times New Roman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11">
    <w:nsid w:val="00000010"/>
    <w:multiLevelType w:val="singleLevel"/>
    <w:tmpl w:val="17E4FC7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eastAsia="Times New Roman" w:hAnsi="Times New Roman" w:cs="Times New Roman"/>
      </w:rPr>
    </w:lvl>
  </w:abstractNum>
  <w:abstractNum w:abstractNumId="12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</w:rPr>
    </w:lvl>
  </w:abstractNum>
  <w:abstractNum w:abstractNumId="13">
    <w:nsid w:val="00000012"/>
    <w:multiLevelType w:val="single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none"/>
      <w:suff w:val="nothing"/>
      <w:lvlText w:val="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5">
    <w:nsid w:val="00000015"/>
    <w:multiLevelType w:val="singleLevel"/>
    <w:tmpl w:val="00000015"/>
    <w:name w:val="WW8Num21"/>
    <w:lvl w:ilvl="0">
      <w:start w:val="1"/>
      <w:numFmt w:val="lowerLetter"/>
      <w:lvlText w:val="%1."/>
      <w:lvlJc w:val="left"/>
      <w:pPr>
        <w:tabs>
          <w:tab w:val="num" w:pos="0"/>
        </w:tabs>
        <w:ind w:left="737" w:hanging="397"/>
      </w:pPr>
      <w:rPr>
        <w:rFonts w:ascii="Times New Roman" w:hAnsi="Times New Roman" w:cs="Times New Roman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7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18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</w:rPr>
    </w:lvl>
  </w:abstractNum>
  <w:abstractNum w:abstractNumId="19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1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2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</w:rPr>
    </w:lvl>
  </w:abstractNum>
  <w:abstractNum w:abstractNumId="23">
    <w:nsid w:val="0000001D"/>
    <w:multiLevelType w:val="single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4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5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bCs w:val="0"/>
        <w:i w:val="0"/>
        <w:iCs w:val="0"/>
      </w:rPr>
    </w:lvl>
  </w:abstractNum>
  <w:abstractNum w:abstractNumId="26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7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8">
    <w:nsid w:val="00000024"/>
    <w:multiLevelType w:val="multilevel"/>
    <w:tmpl w:val="233E6842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095" w:hanging="360"/>
      </w:pPr>
    </w:lvl>
    <w:lvl w:ilvl="2" w:tentative="1">
      <w:start w:val="1"/>
      <w:numFmt w:val="lowerRoman"/>
      <w:lvlText w:val="%3."/>
      <w:lvlJc w:val="right"/>
      <w:pPr>
        <w:ind w:left="1815" w:hanging="180"/>
      </w:pPr>
    </w:lvl>
    <w:lvl w:ilvl="3" w:tentative="1">
      <w:start w:val="1"/>
      <w:numFmt w:val="decimal"/>
      <w:lvlText w:val="%4."/>
      <w:lvlJc w:val="left"/>
      <w:pPr>
        <w:ind w:left="2535" w:hanging="360"/>
      </w:pPr>
    </w:lvl>
    <w:lvl w:ilvl="4" w:tentative="1">
      <w:start w:val="1"/>
      <w:numFmt w:val="lowerLetter"/>
      <w:lvlText w:val="%5."/>
      <w:lvlJc w:val="left"/>
      <w:pPr>
        <w:ind w:left="3255" w:hanging="360"/>
      </w:pPr>
    </w:lvl>
    <w:lvl w:ilvl="5" w:tentative="1">
      <w:start w:val="1"/>
      <w:numFmt w:val="lowerRoman"/>
      <w:lvlText w:val="%6."/>
      <w:lvlJc w:val="right"/>
      <w:pPr>
        <w:ind w:left="3975" w:hanging="180"/>
      </w:pPr>
    </w:lvl>
    <w:lvl w:ilvl="6" w:tentative="1">
      <w:start w:val="1"/>
      <w:numFmt w:val="decimal"/>
      <w:lvlText w:val="%7."/>
      <w:lvlJc w:val="left"/>
      <w:pPr>
        <w:ind w:left="4695" w:hanging="360"/>
      </w:pPr>
    </w:lvl>
    <w:lvl w:ilvl="7" w:tentative="1">
      <w:start w:val="1"/>
      <w:numFmt w:val="lowerLetter"/>
      <w:lvlText w:val="%8."/>
      <w:lvlJc w:val="left"/>
      <w:pPr>
        <w:ind w:left="5415" w:hanging="360"/>
      </w:pPr>
    </w:lvl>
    <w:lvl w:ilvl="8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9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3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/>
      </w:rPr>
    </w:lvl>
  </w:abstractNum>
  <w:abstractNum w:abstractNumId="31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</w:rPr>
    </w:lvl>
  </w:abstractNum>
  <w:abstractNum w:abstractNumId="32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</w:rPr>
    </w:lvl>
  </w:abstractNum>
  <w:abstractNum w:abstractNumId="33">
    <w:nsid w:val="0000002B"/>
    <w:multiLevelType w:val="singleLevel"/>
    <w:tmpl w:val="210AD1D8"/>
    <w:name w:val="WW8Num4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520" w:hanging="360"/>
      </w:pPr>
      <w:rPr>
        <w:rFonts w:ascii="Times New Roman" w:eastAsia="Lucida Sans Unicode" w:hAnsi="Times New Roman" w:cs="Mangal"/>
      </w:rPr>
    </w:lvl>
  </w:abstractNum>
  <w:abstractNum w:abstractNumId="34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</w:rPr>
    </w:lvl>
  </w:abstractNum>
  <w:abstractNum w:abstractNumId="35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6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7">
    <w:nsid w:val="00000031"/>
    <w:multiLevelType w:val="single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-17303"/>
        </w:tabs>
        <w:ind w:left="17303" w:hanging="39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38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</w:rPr>
    </w:lvl>
  </w:abstractNum>
  <w:abstractNum w:abstractNumId="39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0">
    <w:nsid w:val="00000034"/>
    <w:multiLevelType w:val="single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41">
    <w:nsid w:val="0000003A"/>
    <w:multiLevelType w:val="multilevel"/>
    <w:tmpl w:val="0000003A"/>
    <w:name w:val="WW8Num58"/>
    <w:lvl w:ilvl="0">
      <w:start w:val="1"/>
      <w:numFmt w:val="bullet"/>
      <w:lvlText w:val=""/>
      <w:lvlJc w:val="left"/>
      <w:pPr>
        <w:tabs>
          <w:tab w:val="num" w:pos="525"/>
        </w:tabs>
        <w:ind w:left="525" w:hanging="360"/>
      </w:pPr>
      <w:rPr>
        <w:rFonts w:ascii="Wingdings 2" w:hAnsi="Wingdings 2" w:cs="Wingdings 2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885"/>
        </w:tabs>
        <w:ind w:left="88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245"/>
        </w:tabs>
        <w:ind w:left="124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605"/>
        </w:tabs>
        <w:ind w:left="1605" w:hanging="360"/>
      </w:pPr>
      <w:rPr>
        <w:rFonts w:ascii="Wingdings 2" w:hAnsi="Wingdings 2" w:cs="Wingdings 2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1965"/>
        </w:tabs>
        <w:ind w:left="196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325"/>
        </w:tabs>
        <w:ind w:left="232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685"/>
        </w:tabs>
        <w:ind w:left="2685" w:hanging="360"/>
      </w:pPr>
      <w:rPr>
        <w:rFonts w:ascii="Wingdings 2" w:hAnsi="Wingdings 2" w:cs="Wingdings 2"/>
        <w:b w:val="0"/>
        <w:bCs w:val="0"/>
        <w:i w:val="0"/>
        <w:iCs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045"/>
        </w:tabs>
        <w:ind w:left="304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05"/>
        </w:tabs>
        <w:ind w:left="3405" w:hanging="360"/>
      </w:pPr>
      <w:rPr>
        <w:rFonts w:ascii="OpenSymbol" w:hAnsi="OpenSymbol" w:cs="OpenSymbol"/>
      </w:rPr>
    </w:lvl>
  </w:abstractNum>
  <w:abstractNum w:abstractNumId="42">
    <w:nsid w:val="67CD758E"/>
    <w:multiLevelType w:val="hybridMultilevel"/>
    <w:tmpl w:val="3DAEC8C8"/>
    <w:lvl w:ilvl="0" w:tplc="0410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0"/>
    <w:footnote w:id="1"/>
  </w:footnotePr>
  <w:endnotePr>
    <w:endnote w:id="0"/>
    <w:endnote w:id="1"/>
  </w:endnotePr>
  <w:compat/>
  <w:rsids>
    <w:rsidRoot w:val="001A36B4"/>
    <w:rsid w:val="00013FA0"/>
    <w:rsid w:val="00017F01"/>
    <w:rsid w:val="00064BAA"/>
    <w:rsid w:val="000747D9"/>
    <w:rsid w:val="00076B27"/>
    <w:rsid w:val="000A3081"/>
    <w:rsid w:val="000E2C1B"/>
    <w:rsid w:val="000E7C99"/>
    <w:rsid w:val="001005FC"/>
    <w:rsid w:val="001076EE"/>
    <w:rsid w:val="00152E18"/>
    <w:rsid w:val="00152EE2"/>
    <w:rsid w:val="00195609"/>
    <w:rsid w:val="001A36B4"/>
    <w:rsid w:val="001C12E1"/>
    <w:rsid w:val="001E0CD7"/>
    <w:rsid w:val="002560E8"/>
    <w:rsid w:val="002D6025"/>
    <w:rsid w:val="00311BE5"/>
    <w:rsid w:val="00343AD0"/>
    <w:rsid w:val="00346CE6"/>
    <w:rsid w:val="003904B0"/>
    <w:rsid w:val="003A0795"/>
    <w:rsid w:val="00446F9E"/>
    <w:rsid w:val="00467727"/>
    <w:rsid w:val="00495157"/>
    <w:rsid w:val="004D41A1"/>
    <w:rsid w:val="004D640F"/>
    <w:rsid w:val="005C6533"/>
    <w:rsid w:val="005D3DD2"/>
    <w:rsid w:val="00615F76"/>
    <w:rsid w:val="00624086"/>
    <w:rsid w:val="00632FF3"/>
    <w:rsid w:val="00637256"/>
    <w:rsid w:val="00675292"/>
    <w:rsid w:val="006B15CE"/>
    <w:rsid w:val="006B4834"/>
    <w:rsid w:val="006C1B86"/>
    <w:rsid w:val="006E056A"/>
    <w:rsid w:val="00732A11"/>
    <w:rsid w:val="00742BD6"/>
    <w:rsid w:val="0075582F"/>
    <w:rsid w:val="0080768C"/>
    <w:rsid w:val="00855D92"/>
    <w:rsid w:val="00876FE4"/>
    <w:rsid w:val="00885441"/>
    <w:rsid w:val="008D62FD"/>
    <w:rsid w:val="008F365F"/>
    <w:rsid w:val="00914460"/>
    <w:rsid w:val="009510B0"/>
    <w:rsid w:val="009C2863"/>
    <w:rsid w:val="00A15FF8"/>
    <w:rsid w:val="00A20D6D"/>
    <w:rsid w:val="00A546DD"/>
    <w:rsid w:val="00A6006D"/>
    <w:rsid w:val="00AD593A"/>
    <w:rsid w:val="00AE024B"/>
    <w:rsid w:val="00B56177"/>
    <w:rsid w:val="00B870C9"/>
    <w:rsid w:val="00C12249"/>
    <w:rsid w:val="00C51400"/>
    <w:rsid w:val="00C71CFC"/>
    <w:rsid w:val="00CB4B3B"/>
    <w:rsid w:val="00D97673"/>
    <w:rsid w:val="00E21018"/>
    <w:rsid w:val="00E27D74"/>
    <w:rsid w:val="00E42362"/>
    <w:rsid w:val="00EC183E"/>
    <w:rsid w:val="00EC554B"/>
    <w:rsid w:val="00EC5618"/>
    <w:rsid w:val="00ED202C"/>
    <w:rsid w:val="00F0565E"/>
    <w:rsid w:val="00F1158B"/>
    <w:rsid w:val="00F52538"/>
    <w:rsid w:val="00F62A2B"/>
    <w:rsid w:val="00F90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36B4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qFormat/>
    <w:rsid w:val="00195609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Titolo2">
    <w:name w:val="heading 2"/>
    <w:basedOn w:val="Normale"/>
    <w:next w:val="Normale"/>
    <w:link w:val="Titolo2Carattere"/>
    <w:unhideWhenUsed/>
    <w:qFormat/>
    <w:rsid w:val="00195609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Titolo3">
    <w:name w:val="heading 3"/>
    <w:basedOn w:val="Normale"/>
    <w:next w:val="Normale"/>
    <w:link w:val="Titolo3Carattere"/>
    <w:qFormat/>
    <w:rsid w:val="008D62FD"/>
    <w:pPr>
      <w:keepNext/>
      <w:suppressAutoHyphens w:val="0"/>
      <w:autoSpaceDE w:val="0"/>
      <w:autoSpaceDN w:val="0"/>
      <w:adjustRightInd w:val="0"/>
      <w:spacing w:before="60"/>
      <w:outlineLvl w:val="2"/>
    </w:pPr>
    <w:rPr>
      <w:rFonts w:ascii="Arial" w:eastAsia="Arial Unicode MS" w:hAnsi="Arial" w:cs="Times New Roman"/>
      <w:b/>
      <w:bCs/>
      <w:kern w:val="0"/>
      <w:lang w:bidi="ar-SA"/>
    </w:rPr>
  </w:style>
  <w:style w:type="paragraph" w:styleId="Titolo4">
    <w:name w:val="heading 4"/>
    <w:basedOn w:val="Normale"/>
    <w:next w:val="Normale"/>
    <w:link w:val="Titolo4Carattere"/>
    <w:qFormat/>
    <w:rsid w:val="008D62FD"/>
    <w:pPr>
      <w:keepNext/>
      <w:widowControl/>
      <w:suppressAutoHyphens w:val="0"/>
      <w:jc w:val="both"/>
      <w:outlineLvl w:val="3"/>
    </w:pPr>
    <w:rPr>
      <w:rFonts w:eastAsia="Times New Roman" w:cs="Times New Roman"/>
      <w:kern w:val="0"/>
      <w:sz w:val="28"/>
      <w:lang w:eastAsia="it-IT" w:bidi="ar-SA"/>
    </w:rPr>
  </w:style>
  <w:style w:type="paragraph" w:styleId="Titolo5">
    <w:name w:val="heading 5"/>
    <w:basedOn w:val="Normale"/>
    <w:next w:val="Normale"/>
    <w:link w:val="Titolo5Carattere"/>
    <w:qFormat/>
    <w:rsid w:val="008D62FD"/>
    <w:pPr>
      <w:keepNext/>
      <w:suppressAutoHyphens w:val="0"/>
      <w:autoSpaceDE w:val="0"/>
      <w:autoSpaceDN w:val="0"/>
      <w:adjustRightInd w:val="0"/>
      <w:spacing w:before="60"/>
      <w:ind w:left="80"/>
      <w:jc w:val="center"/>
      <w:outlineLvl w:val="4"/>
    </w:pPr>
    <w:rPr>
      <w:rFonts w:ascii="Arial" w:eastAsia="Arial Unicode MS" w:hAnsi="Arial" w:cs="Arial"/>
      <w:b/>
      <w:bCs/>
      <w:kern w:val="0"/>
      <w:lang w:eastAsia="it-IT" w:bidi="ar-SA"/>
    </w:rPr>
  </w:style>
  <w:style w:type="paragraph" w:styleId="Titolo6">
    <w:name w:val="heading 6"/>
    <w:basedOn w:val="Normale"/>
    <w:next w:val="Normale"/>
    <w:link w:val="Titolo6Carattere"/>
    <w:unhideWhenUsed/>
    <w:qFormat/>
    <w:rsid w:val="00195609"/>
    <w:pPr>
      <w:keepNext/>
      <w:keepLines/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Titolo7">
    <w:name w:val="heading 7"/>
    <w:basedOn w:val="Normale"/>
    <w:next w:val="Normale"/>
    <w:link w:val="Titolo7Carattere"/>
    <w:qFormat/>
    <w:rsid w:val="001A36B4"/>
    <w:pPr>
      <w:keepNext/>
      <w:numPr>
        <w:ilvl w:val="6"/>
        <w:numId w:val="1"/>
      </w:numPr>
      <w:jc w:val="center"/>
      <w:outlineLvl w:val="6"/>
    </w:pPr>
    <w:rPr>
      <w:rFonts w:ascii="Verdana" w:hAnsi="Verdana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62FD"/>
    <w:pPr>
      <w:keepNext/>
      <w:autoSpaceDN w:val="0"/>
      <w:snapToGrid w:val="0"/>
      <w:textAlignment w:val="baseline"/>
      <w:outlineLvl w:val="7"/>
    </w:pPr>
    <w:rPr>
      <w:rFonts w:ascii="Arial" w:eastAsia="Times New Roman" w:hAnsi="Arial" w:cs="Arial"/>
      <w:spacing w:val="20"/>
      <w:kern w:val="0"/>
      <w:position w:val="5"/>
      <w:sz w:val="22"/>
      <w:szCs w:val="20"/>
      <w:lang w:eastAsia="it-IT" w:bidi="ar-SA"/>
    </w:rPr>
  </w:style>
  <w:style w:type="paragraph" w:styleId="Titolo9">
    <w:name w:val="heading 9"/>
    <w:basedOn w:val="Normale"/>
    <w:next w:val="Normale"/>
    <w:link w:val="Titolo9Carattere"/>
    <w:qFormat/>
    <w:rsid w:val="008D62FD"/>
    <w:pPr>
      <w:keepNext/>
      <w:autoSpaceDE w:val="0"/>
      <w:autoSpaceDN w:val="0"/>
      <w:adjustRightInd w:val="0"/>
      <w:ind w:right="-82"/>
      <w:textAlignment w:val="baseline"/>
      <w:outlineLvl w:val="8"/>
    </w:pPr>
    <w:rPr>
      <w:rFonts w:ascii="Garamond" w:eastAsia="Times New Roman" w:hAnsi="Garamond" w:cs="Times New Roman"/>
      <w:b/>
      <w:bCs/>
      <w:kern w:val="0"/>
      <w:sz w:val="28"/>
      <w:szCs w:val="28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link w:val="Titolo7"/>
    <w:rsid w:val="001A36B4"/>
    <w:rPr>
      <w:rFonts w:ascii="Verdana" w:eastAsia="Lucida Sans Unicode" w:hAnsi="Verdana" w:cs="Mangal"/>
      <w:kern w:val="1"/>
      <w:sz w:val="24"/>
      <w:lang w:eastAsia="hi-IN" w:bidi="hi-IN"/>
    </w:rPr>
  </w:style>
  <w:style w:type="character" w:styleId="Collegamentoipertestuale">
    <w:name w:val="Hyperlink"/>
    <w:rsid w:val="001A36B4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51400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C5140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nhideWhenUsed/>
    <w:rsid w:val="00C51400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rsid w:val="00C5140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semiHidden/>
    <w:unhideWhenUsed/>
    <w:rsid w:val="00855D92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55D92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styleId="Collegamentovisitato">
    <w:name w:val="FollowedHyperlink"/>
    <w:basedOn w:val="Carpredefinitoparagrafo"/>
    <w:unhideWhenUsed/>
    <w:rsid w:val="00A15FF8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95609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95609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Titolo6Carattere">
    <w:name w:val="Titolo 6 Carattere"/>
    <w:basedOn w:val="Carpredefinitoparagrafo"/>
    <w:link w:val="Titolo6"/>
    <w:rsid w:val="00195609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Paragrafoelenco">
    <w:name w:val="List Paragraph"/>
    <w:basedOn w:val="Normale"/>
    <w:uiPriority w:val="34"/>
    <w:qFormat/>
    <w:rsid w:val="00195609"/>
    <w:pPr>
      <w:widowControl/>
      <w:ind w:left="720"/>
    </w:pPr>
    <w:rPr>
      <w:rFonts w:eastAsia="Times New Roman" w:cs="Times New Roman"/>
      <w:kern w:val="0"/>
      <w:lang w:eastAsia="ar-SA" w:bidi="ar-SA"/>
    </w:rPr>
  </w:style>
  <w:style w:type="paragraph" w:customStyle="1" w:styleId="Corpodeltesto1">
    <w:name w:val="Corpo del testo1"/>
    <w:basedOn w:val="Normale"/>
    <w:link w:val="CorpodeltestoCarattere"/>
    <w:uiPriority w:val="99"/>
    <w:rsid w:val="00195609"/>
    <w:pPr>
      <w:widowControl/>
      <w:spacing w:before="120"/>
      <w:ind w:firstLine="567"/>
      <w:jc w:val="both"/>
    </w:pPr>
    <w:rPr>
      <w:rFonts w:eastAsia="Times New Roman" w:cs="Times New Roman"/>
      <w:kern w:val="0"/>
      <w:lang w:eastAsia="zh-CN" w:bidi="ar-SA"/>
    </w:rPr>
  </w:style>
  <w:style w:type="character" w:customStyle="1" w:styleId="CorpodeltestoCarattere">
    <w:name w:val="Corpo del testo Carattere"/>
    <w:link w:val="Corpodeltesto1"/>
    <w:uiPriority w:val="99"/>
    <w:rsid w:val="00195609"/>
    <w:rPr>
      <w:rFonts w:ascii="Times New Roman" w:eastAsia="Times New Roman" w:hAnsi="Times New Roman"/>
      <w:sz w:val="24"/>
      <w:szCs w:val="24"/>
    </w:rPr>
  </w:style>
  <w:style w:type="paragraph" w:customStyle="1" w:styleId="Rientrocorpodeltesto21">
    <w:name w:val="Rientro corpo del testo 21"/>
    <w:basedOn w:val="Normale"/>
    <w:uiPriority w:val="99"/>
    <w:rsid w:val="00195609"/>
    <w:pPr>
      <w:widowControl/>
      <w:spacing w:after="120" w:line="480" w:lineRule="auto"/>
      <w:ind w:left="283"/>
    </w:pPr>
    <w:rPr>
      <w:rFonts w:eastAsia="Times New Roman" w:cs="Times New Roman"/>
      <w:kern w:val="0"/>
      <w:lang w:eastAsia="zh-CN" w:bidi="ar-SA"/>
    </w:rPr>
  </w:style>
  <w:style w:type="paragraph" w:customStyle="1" w:styleId="BodyText21">
    <w:name w:val="Body Text 21"/>
    <w:basedOn w:val="Normale"/>
    <w:uiPriority w:val="99"/>
    <w:rsid w:val="00195609"/>
    <w:pPr>
      <w:widowControl/>
      <w:overflowPunct w:val="0"/>
      <w:autoSpaceDE w:val="0"/>
      <w:jc w:val="both"/>
      <w:textAlignment w:val="baseline"/>
    </w:pPr>
    <w:rPr>
      <w:rFonts w:eastAsia="Times New Roman" w:cs="Times New Roman"/>
      <w:kern w:val="0"/>
      <w:lang w:eastAsia="zh-CN" w:bidi="ar-SA"/>
    </w:rPr>
  </w:style>
  <w:style w:type="paragraph" w:customStyle="1" w:styleId="NormalWeb1">
    <w:name w:val="Normal (Web)1"/>
    <w:basedOn w:val="Normale"/>
    <w:uiPriority w:val="99"/>
    <w:rsid w:val="00195609"/>
    <w:pPr>
      <w:widowControl/>
      <w:overflowPunct w:val="0"/>
      <w:autoSpaceDE w:val="0"/>
      <w:spacing w:before="100" w:after="100"/>
      <w:textAlignment w:val="baseline"/>
    </w:pPr>
    <w:rPr>
      <w:rFonts w:ascii="Arial Unicode MS" w:eastAsia="Times New Roman" w:hAnsi="Arial Unicode MS" w:cs="Arial Unicode MS"/>
      <w:kern w:val="0"/>
      <w:lang w:eastAsia="zh-CN" w:bidi="ar-SA"/>
    </w:rPr>
  </w:style>
  <w:style w:type="paragraph" w:customStyle="1" w:styleId="BodyText31">
    <w:name w:val="Body Text 31"/>
    <w:basedOn w:val="Normale"/>
    <w:uiPriority w:val="99"/>
    <w:rsid w:val="00195609"/>
    <w:pPr>
      <w:widowControl/>
      <w:overflowPunct w:val="0"/>
      <w:autoSpaceDE w:val="0"/>
      <w:jc w:val="both"/>
      <w:textAlignment w:val="baseline"/>
    </w:pPr>
    <w:rPr>
      <w:rFonts w:eastAsia="Times New Roman" w:cs="Times New Roman"/>
      <w:kern w:val="0"/>
      <w:sz w:val="22"/>
      <w:szCs w:val="22"/>
      <w:lang w:eastAsia="zh-CN" w:bidi="ar-SA"/>
    </w:rPr>
  </w:style>
  <w:style w:type="paragraph" w:styleId="Corpodeltesto2">
    <w:name w:val="Body Text 2"/>
    <w:basedOn w:val="Normale"/>
    <w:link w:val="Corpodeltesto2Carattere"/>
    <w:unhideWhenUsed/>
    <w:rsid w:val="00195609"/>
    <w:pPr>
      <w:widowControl/>
      <w:spacing w:after="120" w:line="480" w:lineRule="auto"/>
    </w:pPr>
    <w:rPr>
      <w:rFonts w:eastAsia="Times New Roman" w:cs="Times New Roman"/>
      <w:kern w:val="0"/>
      <w:lang w:eastAsia="zh-CN" w:bidi="ar-SA"/>
    </w:rPr>
  </w:style>
  <w:style w:type="character" w:customStyle="1" w:styleId="Corpodeltesto2Carattere">
    <w:name w:val="Corpo del testo 2 Carattere"/>
    <w:basedOn w:val="Carpredefinitoparagrafo"/>
    <w:link w:val="Corpodeltesto2"/>
    <w:rsid w:val="00195609"/>
    <w:rPr>
      <w:rFonts w:ascii="Times New Roman" w:eastAsia="Times New Roman" w:hAnsi="Times New Roman"/>
      <w:sz w:val="24"/>
      <w:szCs w:val="24"/>
    </w:rPr>
  </w:style>
  <w:style w:type="paragraph" w:customStyle="1" w:styleId="Indirizzointerno">
    <w:name w:val="Indirizzo interno"/>
    <w:basedOn w:val="Normale"/>
    <w:uiPriority w:val="99"/>
    <w:rsid w:val="00195609"/>
    <w:pPr>
      <w:widowControl/>
      <w:suppressAutoHyphens w:val="0"/>
      <w:ind w:left="835" w:right="-360"/>
    </w:pPr>
    <w:rPr>
      <w:rFonts w:eastAsia="Times New Roman" w:cs="Times New Roman"/>
      <w:kern w:val="0"/>
      <w:sz w:val="20"/>
      <w:szCs w:val="20"/>
      <w:lang w:eastAsia="it-IT" w:bidi="ar-SA"/>
    </w:rPr>
  </w:style>
  <w:style w:type="paragraph" w:styleId="Rientrocorpodeltesto2">
    <w:name w:val="Body Text Indent 2"/>
    <w:basedOn w:val="Normale"/>
    <w:link w:val="Rientrocorpodeltesto2Carattere"/>
    <w:unhideWhenUsed/>
    <w:rsid w:val="006B15CE"/>
    <w:pPr>
      <w:spacing w:after="120" w:line="480" w:lineRule="auto"/>
      <w:ind w:left="283"/>
    </w:pPr>
    <w:rPr>
      <w:szCs w:val="21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B15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Titolo3Carattere">
    <w:name w:val="Titolo 3 Carattere"/>
    <w:basedOn w:val="Carpredefinitoparagrafo"/>
    <w:link w:val="Titolo3"/>
    <w:rsid w:val="008D62FD"/>
    <w:rPr>
      <w:rFonts w:ascii="Arial" w:eastAsia="Arial Unicode MS" w:hAnsi="Arial"/>
      <w:b/>
      <w:bCs/>
      <w:sz w:val="24"/>
      <w:szCs w:val="24"/>
      <w:lang/>
    </w:rPr>
  </w:style>
  <w:style w:type="character" w:customStyle="1" w:styleId="Titolo4Carattere">
    <w:name w:val="Titolo 4 Carattere"/>
    <w:basedOn w:val="Carpredefinitoparagrafo"/>
    <w:link w:val="Titolo4"/>
    <w:rsid w:val="008D62FD"/>
    <w:rPr>
      <w:rFonts w:ascii="Times New Roman" w:eastAsia="Times New Roman" w:hAnsi="Times New Roman"/>
      <w:sz w:val="28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8D62FD"/>
    <w:rPr>
      <w:rFonts w:ascii="Arial" w:eastAsia="Arial Unicode MS" w:hAnsi="Arial" w:cs="Arial"/>
      <w:b/>
      <w:bCs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8D62FD"/>
    <w:rPr>
      <w:rFonts w:ascii="Arial" w:eastAsia="Times New Roman" w:hAnsi="Arial" w:cs="Arial"/>
      <w:spacing w:val="20"/>
      <w:position w:val="5"/>
      <w:sz w:val="22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8D62FD"/>
    <w:rPr>
      <w:rFonts w:ascii="Garamond" w:eastAsia="Times New Roman" w:hAnsi="Garamond"/>
      <w:b/>
      <w:bCs/>
      <w:sz w:val="28"/>
      <w:szCs w:val="28"/>
      <w:lang w:eastAsia="it-IT"/>
    </w:rPr>
  </w:style>
  <w:style w:type="paragraph" w:styleId="Titolo">
    <w:name w:val="Title"/>
    <w:basedOn w:val="Normale"/>
    <w:link w:val="TitoloCarattere"/>
    <w:qFormat/>
    <w:rsid w:val="008D62FD"/>
    <w:pPr>
      <w:widowControl/>
      <w:suppressAutoHyphens w:val="0"/>
      <w:jc w:val="center"/>
    </w:pPr>
    <w:rPr>
      <w:rFonts w:eastAsia="Times New Roman" w:cs="Times New Roman"/>
      <w:b/>
      <w:bCs/>
      <w:kern w:val="0"/>
      <w:sz w:val="28"/>
      <w:lang w:eastAsia="it-IT" w:bidi="ar-SA"/>
    </w:rPr>
  </w:style>
  <w:style w:type="character" w:customStyle="1" w:styleId="TitoloCarattere">
    <w:name w:val="Titolo Carattere"/>
    <w:basedOn w:val="Carpredefinitoparagrafo"/>
    <w:link w:val="Titolo"/>
    <w:rsid w:val="008D62FD"/>
    <w:rPr>
      <w:rFonts w:ascii="Times New Roman" w:eastAsia="Times New Roman" w:hAnsi="Times New Roman"/>
      <w:b/>
      <w:bCs/>
      <w:sz w:val="28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8D62FD"/>
    <w:pPr>
      <w:widowControl/>
      <w:suppressAutoHyphens w:val="0"/>
      <w:jc w:val="center"/>
    </w:pPr>
    <w:rPr>
      <w:rFonts w:eastAsia="Times New Roman" w:cs="Times New Roman"/>
      <w:b/>
      <w:bCs/>
      <w:kern w:val="0"/>
      <w:lang w:eastAsia="it-IT" w:bidi="ar-SA"/>
    </w:rPr>
  </w:style>
  <w:style w:type="character" w:customStyle="1" w:styleId="SottotitoloCarattere">
    <w:name w:val="Sottotitolo Carattere"/>
    <w:basedOn w:val="Carpredefinitoparagrafo"/>
    <w:link w:val="Sottotitolo"/>
    <w:rsid w:val="008D62FD"/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Istruzionidiinvio">
    <w:name w:val="Istruzioni di invio"/>
    <w:basedOn w:val="Normale"/>
    <w:rsid w:val="008D62FD"/>
    <w:pPr>
      <w:widowControl/>
      <w:suppressAutoHyphens w:val="0"/>
    </w:pPr>
    <w:rPr>
      <w:rFonts w:eastAsia="Times New Roman" w:cs="Times New Roman"/>
      <w:kern w:val="0"/>
      <w:lang w:eastAsia="it-IT" w:bidi="ar-SA"/>
    </w:rPr>
  </w:style>
  <w:style w:type="paragraph" w:styleId="Rientrocorpodeltesto">
    <w:name w:val="Body Text Indent"/>
    <w:basedOn w:val="Normale"/>
    <w:link w:val="RientrocorpodeltestoCarattere"/>
    <w:rsid w:val="008D62FD"/>
    <w:pPr>
      <w:widowControl/>
      <w:suppressAutoHyphens w:val="0"/>
      <w:spacing w:line="360" w:lineRule="auto"/>
      <w:ind w:firstLine="709"/>
      <w:jc w:val="both"/>
    </w:pPr>
    <w:rPr>
      <w:rFonts w:eastAsia="Times New Roman" w:cs="Times New Roman"/>
      <w:kern w:val="0"/>
      <w:lang w:eastAsia="it-IT"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D62FD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">
    <w:basedOn w:val="Normale"/>
    <w:next w:val="Corpodeltesto"/>
    <w:rsid w:val="008D62FD"/>
    <w:pPr>
      <w:widowControl/>
      <w:suppressAutoHyphens w:val="0"/>
      <w:jc w:val="both"/>
    </w:pPr>
    <w:rPr>
      <w:rFonts w:ascii="Arial" w:eastAsia="Times New Roman" w:hAnsi="Arial" w:cs="Times New Roman"/>
      <w:w w:val="120"/>
      <w:kern w:val="0"/>
      <w:szCs w:val="20"/>
      <w:lang w:eastAsia="it-IT" w:bidi="ar-SA"/>
    </w:rPr>
  </w:style>
  <w:style w:type="paragraph" w:styleId="Rientrocorpodeltesto3">
    <w:name w:val="Body Text Indent 3"/>
    <w:basedOn w:val="Normale"/>
    <w:link w:val="Rientrocorpodeltesto3Carattere"/>
    <w:rsid w:val="008D62FD"/>
    <w:pPr>
      <w:widowControl/>
      <w:suppressAutoHyphens w:val="0"/>
      <w:spacing w:line="480" w:lineRule="auto"/>
      <w:ind w:firstLine="709"/>
      <w:jc w:val="both"/>
    </w:pPr>
    <w:rPr>
      <w:rFonts w:eastAsia="Times New Roman" w:cs="Times New Roman"/>
      <w:kern w:val="0"/>
      <w:sz w:val="28"/>
      <w:lang w:eastAsia="it-IT" w:bidi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8D62FD"/>
    <w:rPr>
      <w:rFonts w:ascii="Times New Roman" w:eastAsia="Times New Roman" w:hAnsi="Times New Roman"/>
      <w:sz w:val="28"/>
      <w:szCs w:val="24"/>
      <w:lang w:eastAsia="it-IT"/>
    </w:rPr>
  </w:style>
  <w:style w:type="paragraph" w:styleId="Corpodeltesto3">
    <w:name w:val="Body Text 3"/>
    <w:basedOn w:val="Normale"/>
    <w:link w:val="Corpodeltesto3Carattere"/>
    <w:rsid w:val="008D62FD"/>
    <w:pPr>
      <w:suppressAutoHyphens w:val="0"/>
      <w:autoSpaceDE w:val="0"/>
      <w:autoSpaceDN w:val="0"/>
      <w:adjustRightInd w:val="0"/>
      <w:spacing w:before="260"/>
      <w:jc w:val="both"/>
    </w:pPr>
    <w:rPr>
      <w:rFonts w:eastAsia="Times New Roman" w:cs="Times New Roman"/>
      <w:kern w:val="0"/>
      <w:lang w:eastAsia="it-IT" w:bidi="ar-SA"/>
    </w:rPr>
  </w:style>
  <w:style w:type="character" w:customStyle="1" w:styleId="Corpodeltesto3Carattere">
    <w:name w:val="Corpo del testo 3 Carattere"/>
    <w:basedOn w:val="Carpredefinitoparagrafo"/>
    <w:link w:val="Corpodeltesto3"/>
    <w:rsid w:val="008D62FD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8D62FD"/>
    <w:pPr>
      <w:suppressLineNumbers/>
    </w:pPr>
    <w:rPr>
      <w:kern w:val="2"/>
    </w:rPr>
  </w:style>
  <w:style w:type="paragraph" w:styleId="NormaleWeb">
    <w:name w:val="Normal (Web)"/>
    <w:basedOn w:val="Normale"/>
    <w:rsid w:val="008D62F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it-IT" w:bidi="ar-SA"/>
    </w:rPr>
  </w:style>
  <w:style w:type="character" w:customStyle="1" w:styleId="skypepnhprintcontainer1413975628">
    <w:name w:val="skype_pnh_print_container_1413975628"/>
    <w:basedOn w:val="Carpredefinitoparagrafo"/>
    <w:rsid w:val="008D62FD"/>
  </w:style>
  <w:style w:type="character" w:styleId="Enfasigrassetto">
    <w:name w:val="Strong"/>
    <w:uiPriority w:val="22"/>
    <w:qFormat/>
    <w:rsid w:val="008D62FD"/>
    <w:rPr>
      <w:b/>
      <w:bCs/>
    </w:rPr>
  </w:style>
  <w:style w:type="paragraph" w:customStyle="1" w:styleId="Default">
    <w:name w:val="Default"/>
    <w:rsid w:val="008D62F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Didascalia">
    <w:name w:val="caption"/>
    <w:basedOn w:val="Normale"/>
    <w:next w:val="Normale"/>
    <w:qFormat/>
    <w:rsid w:val="008D62FD"/>
    <w:pPr>
      <w:autoSpaceDN w:val="0"/>
      <w:snapToGrid w:val="0"/>
      <w:ind w:right="-1"/>
      <w:jc w:val="center"/>
      <w:textAlignment w:val="baseline"/>
    </w:pPr>
    <w:rPr>
      <w:rFonts w:eastAsia="Times New Roman" w:cs="Times New Roman"/>
      <w:kern w:val="0"/>
      <w:position w:val="5"/>
      <w:sz w:val="22"/>
      <w:szCs w:val="20"/>
      <w:lang w:eastAsia="it-IT" w:bidi="ar-SA"/>
    </w:rPr>
  </w:style>
  <w:style w:type="character" w:styleId="Numeropagina">
    <w:name w:val="page number"/>
    <w:basedOn w:val="Carpredefinitoparagrafo"/>
    <w:rsid w:val="008D62FD"/>
  </w:style>
  <w:style w:type="paragraph" w:customStyle="1" w:styleId="TableContents">
    <w:name w:val="Table Contents"/>
    <w:basedOn w:val="Normale"/>
    <w:rsid w:val="008D62FD"/>
    <w:pPr>
      <w:autoSpaceDN w:val="0"/>
      <w:textAlignment w:val="baseline"/>
    </w:pPr>
    <w:rPr>
      <w:rFonts w:ascii="Thorndale AMT" w:eastAsia="Times New Roman" w:hAnsi="Thorndale AMT" w:cs="Tahoma"/>
      <w:color w:val="000000"/>
      <w:kern w:val="0"/>
      <w:lang w:val="en-US" w:eastAsia="en-US" w:bidi="ar-SA"/>
    </w:rPr>
  </w:style>
  <w:style w:type="paragraph" w:customStyle="1" w:styleId="Corpodeltesto21">
    <w:name w:val="Corpo del testo 21"/>
    <w:basedOn w:val="Normale"/>
    <w:rsid w:val="008D62FD"/>
    <w:pPr>
      <w:widowControl/>
      <w:autoSpaceDN w:val="0"/>
      <w:textAlignment w:val="baseline"/>
    </w:pPr>
    <w:rPr>
      <w:rFonts w:eastAsia="Times New Roman" w:cs="Times New Roman"/>
      <w:kern w:val="0"/>
      <w:sz w:val="22"/>
      <w:szCs w:val="22"/>
      <w:lang w:eastAsia="ar-SA" w:bidi="ar-SA"/>
    </w:rPr>
  </w:style>
  <w:style w:type="paragraph" w:styleId="Corpodeltesto">
    <w:name w:val="Body Text"/>
    <w:basedOn w:val="Normale"/>
    <w:link w:val="CorpodeltestoCarattere1"/>
    <w:uiPriority w:val="99"/>
    <w:semiHidden/>
    <w:unhideWhenUsed/>
    <w:rsid w:val="008D62FD"/>
    <w:pPr>
      <w:spacing w:after="120"/>
    </w:pPr>
    <w:rPr>
      <w:szCs w:val="21"/>
    </w:rPr>
  </w:style>
  <w:style w:type="character" w:customStyle="1" w:styleId="CorpodeltestoCarattere1">
    <w:name w:val="Corpo del testo Carattere1"/>
    <w:basedOn w:val="Carpredefinitoparagrafo"/>
    <w:link w:val="Corpodeltesto"/>
    <w:uiPriority w:val="99"/>
    <w:semiHidden/>
    <w:rsid w:val="008D62FD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6" Type="http://schemas.openxmlformats.org/officeDocument/2006/relationships/image" Target="media/image5.png"/><Relationship Id="rId5" Type="http://schemas.openxmlformats.org/officeDocument/2006/relationships/hyperlink" Target="http://www.icgaribaldileone.gov.it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A2812-8396-426B-9337-E89CD90C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Microsoft</Company>
  <LinksUpToDate>false</LinksUpToDate>
  <CharactersWithSpaces>4310</CharactersWithSpaces>
  <SharedDoc>false</SharedDoc>
  <HyperlinkBase/>
  <HLinks>
    <vt:vector size="12" baseType="variant">
      <vt:variant>
        <vt:i4>4391039</vt:i4>
      </vt:variant>
      <vt:variant>
        <vt:i4>3</vt:i4>
      </vt:variant>
      <vt:variant>
        <vt:i4>0</vt:i4>
      </vt:variant>
      <vt:variant>
        <vt:i4>5</vt:i4>
      </vt:variant>
      <vt:variant>
        <vt:lpwstr>mailto:FGIC87500D@PEC.ISTRUZIONE.IT</vt:lpwstr>
      </vt:variant>
      <vt:variant>
        <vt:lpwstr/>
      </vt:variant>
      <vt:variant>
        <vt:i4>524396</vt:i4>
      </vt:variant>
      <vt:variant>
        <vt:i4>0</vt:i4>
      </vt:variant>
      <vt:variant>
        <vt:i4>0</vt:i4>
      </vt:variant>
      <vt:variant>
        <vt:i4>5</vt:i4>
      </vt:variant>
      <vt:variant>
        <vt:lpwstr>mailto:fgic87500d@istruzione.it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colecchia</dc:creator>
  <cp:keywords/>
  <dc:description/>
  <cp:lastModifiedBy>utente04</cp:lastModifiedBy>
  <cp:revision>4</cp:revision>
  <cp:lastPrinted>2017-09-29T08:56:00Z</cp:lastPrinted>
  <dcterms:created xsi:type="dcterms:W3CDTF">2018-10-05T07:41:00Z</dcterms:created>
  <dcterms:modified xsi:type="dcterms:W3CDTF">2018-10-06T07:04:00Z</dcterms:modified>
  <cp:category/>
</cp:coreProperties>
</file>